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CC4" w:rsidRDefault="00E43CC4" w:rsidP="000D4A49">
      <w:pPr>
        <w:pStyle w:val="Standard"/>
        <w:spacing w:line="240" w:lineRule="auto"/>
        <w:jc w:val="center"/>
        <w:rPr>
          <w:rFonts w:ascii="Times New Roman" w:hAnsi="Times New Roman"/>
          <w:b/>
        </w:rPr>
      </w:pPr>
      <w:r w:rsidRPr="00E43CC4">
        <w:rPr>
          <w:rFonts w:ascii="Times New Roman" w:hAnsi="Times New Roman"/>
          <w:b/>
          <w:noProof/>
          <w:lang w:eastAsia="ru-RU"/>
        </w:rPr>
        <w:drawing>
          <wp:inline distT="0" distB="0" distL="0" distR="0">
            <wp:extent cx="6042660" cy="8612671"/>
            <wp:effectExtent l="0" t="0" r="0" b="0"/>
            <wp:docPr id="1" name="Рисунок 1" descr="C:\Users\USER7\Pictures\ControlCenter4\Scan\Музыкально-ритмические занят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7\Pictures\ControlCenter4\Scan\Музыкально-ритмические занятия.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46693" cy="8618419"/>
                    </a:xfrm>
                    <a:prstGeom prst="rect">
                      <a:avLst/>
                    </a:prstGeom>
                    <a:noFill/>
                    <a:ln>
                      <a:noFill/>
                    </a:ln>
                  </pic:spPr>
                </pic:pic>
              </a:graphicData>
            </a:graphic>
          </wp:inline>
        </w:drawing>
      </w:r>
      <w:bookmarkStart w:id="0" w:name="_GoBack"/>
      <w:bookmarkEnd w:id="0"/>
    </w:p>
    <w:p w:rsidR="00E43CC4" w:rsidRDefault="00E43CC4">
      <w:pPr>
        <w:rPr>
          <w:rFonts w:ascii="Times New Roman" w:eastAsia="SimSun" w:hAnsi="Times New Roman"/>
          <w:b/>
          <w:color w:val="00000A"/>
          <w:kern w:val="1"/>
          <w:sz w:val="28"/>
          <w:szCs w:val="28"/>
          <w:lang w:eastAsia="zh-CN"/>
        </w:rPr>
      </w:pPr>
      <w:r>
        <w:rPr>
          <w:rFonts w:ascii="Times New Roman" w:hAnsi="Times New Roman"/>
          <w:b/>
        </w:rPr>
        <w:br w:type="page"/>
      </w:r>
    </w:p>
    <w:p w:rsidR="000D4A49" w:rsidRPr="00757DF9" w:rsidRDefault="000D4A49" w:rsidP="000D4A49">
      <w:pPr>
        <w:pStyle w:val="Standard"/>
        <w:spacing w:line="240" w:lineRule="auto"/>
        <w:jc w:val="center"/>
        <w:rPr>
          <w:rFonts w:ascii="Times New Roman" w:hAnsi="Times New Roman"/>
          <w:b/>
        </w:rPr>
      </w:pPr>
      <w:r w:rsidRPr="00757DF9">
        <w:rPr>
          <w:rFonts w:ascii="Times New Roman" w:hAnsi="Times New Roman"/>
          <w:b/>
        </w:rPr>
        <w:lastRenderedPageBreak/>
        <w:t>ПОЯСНИТЕЛЬНАЯ ЗАПИСКА</w:t>
      </w:r>
    </w:p>
    <w:p w:rsidR="000D4A49" w:rsidRPr="00757DF9" w:rsidRDefault="000D4A49" w:rsidP="000D4A49">
      <w:pPr>
        <w:pStyle w:val="Standard"/>
        <w:spacing w:line="240" w:lineRule="auto"/>
        <w:rPr>
          <w:rFonts w:ascii="Times New Roman" w:hAnsi="Times New Roman"/>
          <w:b/>
        </w:rPr>
      </w:pP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Рабочая программа коррекционного курса «Музыкально-ритмические занятия» для обучающихся с расстройствами аутистического спектра (далее РАС), вариант 8.2, разработана в соответствии с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-Федеральным государственным образовательным стандартом начального общего образования (ФГОС НОО) обучающихся с ограниченными возможностями здоровья (ОВЗ);</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рабочей программой воспитания начального общего образования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 xml:space="preserve">Цель коррекционного-развивающего курса </w:t>
      </w:r>
      <w:r w:rsidRPr="00757DF9">
        <w:rPr>
          <w:rFonts w:ascii="Times New Roman" w:hAnsi="Times New Roman"/>
          <w:sz w:val="28"/>
          <w:szCs w:val="28"/>
        </w:rPr>
        <w:t>«Музыкально-ритмические занятия» - создание</w:t>
      </w:r>
      <w:r w:rsidRPr="00757DF9">
        <w:rPr>
          <w:rFonts w:ascii="Times New Roman" w:eastAsia="Times New Roman" w:hAnsi="Times New Roman"/>
          <w:color w:val="000000"/>
          <w:sz w:val="28"/>
          <w:szCs w:val="28"/>
          <w:lang w:eastAsia="ru-RU"/>
        </w:rPr>
        <w:t xml:space="preserve"> условий для личностного развития обучающихся с РАС и коррекции отклонений в психическом и физическом развитии обучающихся с РАС, посредством воздействия специфическими средствами, свойственными ритмике.</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Основные</w:t>
      </w:r>
      <w:r w:rsidRPr="00757DF9">
        <w:rPr>
          <w:rFonts w:ascii="Times New Roman" w:hAnsi="Times New Roman"/>
          <w:b/>
          <w:spacing w:val="-2"/>
          <w:sz w:val="28"/>
          <w:szCs w:val="28"/>
        </w:rPr>
        <w:t xml:space="preserve"> </w:t>
      </w:r>
      <w:r w:rsidRPr="00757DF9">
        <w:rPr>
          <w:rFonts w:ascii="Times New Roman" w:hAnsi="Times New Roman"/>
          <w:b/>
          <w:sz w:val="28"/>
          <w:szCs w:val="28"/>
        </w:rPr>
        <w:t>задачи реализации</w:t>
      </w:r>
      <w:r w:rsidRPr="00757DF9">
        <w:rPr>
          <w:rFonts w:ascii="Times New Roman" w:hAnsi="Times New Roman"/>
          <w:b/>
          <w:spacing w:val="-2"/>
          <w:sz w:val="28"/>
          <w:szCs w:val="28"/>
        </w:rPr>
        <w:t xml:space="preserve"> </w:t>
      </w:r>
      <w:r w:rsidRPr="00757DF9">
        <w:rPr>
          <w:rFonts w:ascii="Times New Roman" w:hAnsi="Times New Roman"/>
          <w:b/>
          <w:sz w:val="28"/>
          <w:szCs w:val="28"/>
        </w:rPr>
        <w:t>коррекционного-развивающего курса:</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eastAsia="Times New Roman" w:hAnsi="Times New Roman"/>
          <w:color w:val="000000"/>
          <w:sz w:val="28"/>
          <w:szCs w:val="28"/>
        </w:rPr>
        <w:t>-овладение разнообразными формами движения (ходьба, бег, прыжки, поскоки, гимнастические и танцевальные упражнения, упражнения с звучащими инструментами (дудки, погремушки и т.д.))</w:t>
      </w:r>
    </w:p>
    <w:p w:rsidR="000D4A49" w:rsidRPr="00757DF9" w:rsidRDefault="000D4A49" w:rsidP="000D4A49">
      <w:pPr>
        <w:spacing w:after="0" w:line="240" w:lineRule="auto"/>
        <w:ind w:firstLine="709"/>
        <w:jc w:val="both"/>
        <w:rPr>
          <w:rFonts w:ascii="Times New Roman" w:eastAsia="Times New Roman" w:hAnsi="Times New Roman"/>
          <w:color w:val="000000"/>
          <w:sz w:val="28"/>
          <w:szCs w:val="28"/>
        </w:rPr>
      </w:pPr>
      <w:r w:rsidRPr="00757DF9">
        <w:rPr>
          <w:rFonts w:ascii="Times New Roman" w:eastAsia="Times New Roman" w:hAnsi="Times New Roman"/>
          <w:color w:val="000000"/>
          <w:sz w:val="28"/>
          <w:szCs w:val="28"/>
        </w:rPr>
        <w:t>-развитие умения воспринимать на слух, различать и понимать специфические средства музыкального «языка» (динамика, темп и т. д.);</w:t>
      </w:r>
    </w:p>
    <w:p w:rsidR="000D4A49" w:rsidRPr="00757DF9" w:rsidRDefault="000D4A49" w:rsidP="000D4A49">
      <w:pPr>
        <w:spacing w:after="0" w:line="240" w:lineRule="auto"/>
        <w:ind w:firstLine="709"/>
        <w:jc w:val="both"/>
        <w:rPr>
          <w:rFonts w:ascii="Times New Roman" w:eastAsia="Times New Roman" w:hAnsi="Times New Roman"/>
          <w:color w:val="000000"/>
          <w:sz w:val="28"/>
          <w:szCs w:val="28"/>
        </w:rPr>
      </w:pPr>
      <w:r w:rsidRPr="00757DF9">
        <w:rPr>
          <w:rFonts w:ascii="Times New Roman" w:eastAsia="Times New Roman" w:hAnsi="Times New Roman"/>
          <w:color w:val="000000"/>
          <w:sz w:val="28"/>
          <w:szCs w:val="28"/>
        </w:rPr>
        <w:t>-развитие чувства ритма, музыкального слуха и памяти;</w:t>
      </w:r>
    </w:p>
    <w:p w:rsidR="000D4A49" w:rsidRPr="00757DF9" w:rsidRDefault="000D4A49" w:rsidP="000D4A49">
      <w:pPr>
        <w:spacing w:after="0" w:line="240" w:lineRule="auto"/>
        <w:ind w:firstLine="709"/>
        <w:jc w:val="both"/>
        <w:rPr>
          <w:rFonts w:ascii="Times New Roman" w:eastAsia="Times New Roman" w:hAnsi="Times New Roman"/>
          <w:color w:val="000000"/>
          <w:sz w:val="28"/>
          <w:szCs w:val="28"/>
        </w:rPr>
      </w:pPr>
      <w:r w:rsidRPr="00757DF9">
        <w:rPr>
          <w:rFonts w:ascii="Times New Roman" w:eastAsia="Times New Roman" w:hAnsi="Times New Roman"/>
          <w:color w:val="000000"/>
          <w:sz w:val="28"/>
          <w:szCs w:val="28"/>
        </w:rPr>
        <w:t>-развитие умственной деятельности, творческого воображения, памяти, формирование произвольного внимания, пространственной ориентировки и координации, улучшение осанки;</w:t>
      </w:r>
    </w:p>
    <w:p w:rsidR="000D4A49" w:rsidRPr="00757DF9" w:rsidRDefault="000D4A49" w:rsidP="000D4A49">
      <w:pPr>
        <w:spacing w:after="0" w:line="240" w:lineRule="auto"/>
        <w:ind w:firstLine="709"/>
        <w:jc w:val="both"/>
        <w:rPr>
          <w:rFonts w:ascii="Times New Roman" w:eastAsia="Times New Roman" w:hAnsi="Times New Roman"/>
          <w:color w:val="000000"/>
          <w:sz w:val="28"/>
          <w:szCs w:val="28"/>
        </w:rPr>
      </w:pPr>
      <w:r w:rsidRPr="00757DF9">
        <w:rPr>
          <w:rFonts w:ascii="Times New Roman" w:eastAsia="Times New Roman" w:hAnsi="Times New Roman"/>
          <w:color w:val="000000"/>
          <w:sz w:val="28"/>
          <w:szCs w:val="28"/>
        </w:rPr>
        <w:t>-развитие умения совместной коллективной деятельности;</w:t>
      </w:r>
    </w:p>
    <w:p w:rsidR="000D4A49" w:rsidRPr="00757DF9" w:rsidRDefault="000D4A49" w:rsidP="000D4A49">
      <w:pPr>
        <w:spacing w:after="0" w:line="240" w:lineRule="auto"/>
        <w:ind w:firstLine="709"/>
        <w:jc w:val="both"/>
        <w:rPr>
          <w:rFonts w:ascii="Times New Roman" w:eastAsia="Times New Roman" w:hAnsi="Times New Roman"/>
          <w:color w:val="000000"/>
          <w:sz w:val="28"/>
          <w:szCs w:val="28"/>
        </w:rPr>
      </w:pPr>
      <w:r w:rsidRPr="00757DF9">
        <w:rPr>
          <w:rFonts w:ascii="Times New Roman" w:eastAsia="Times New Roman" w:hAnsi="Times New Roman"/>
          <w:color w:val="000000"/>
          <w:sz w:val="28"/>
          <w:szCs w:val="28"/>
        </w:rPr>
        <w:t>-воспитание самоорганизации и самодисциплины;</w:t>
      </w:r>
    </w:p>
    <w:p w:rsidR="000D4A49" w:rsidRPr="00757DF9" w:rsidRDefault="000D4A49" w:rsidP="000D4A49">
      <w:pPr>
        <w:pStyle w:val="ad"/>
        <w:autoSpaceDE w:val="0"/>
        <w:adjustRightInd w:val="0"/>
        <w:spacing w:after="0" w:line="240" w:lineRule="auto"/>
        <w:ind w:left="0" w:right="0" w:firstLine="709"/>
        <w:textAlignment w:val="baseline"/>
        <w:rPr>
          <w:szCs w:val="28"/>
        </w:rPr>
      </w:pPr>
      <w:r w:rsidRPr="00757DF9">
        <w:rPr>
          <w:szCs w:val="28"/>
        </w:rPr>
        <w:t>-приобщение детей к музыке, совершенствование музыкально-эстетических чувств.</w:t>
      </w:r>
    </w:p>
    <w:p w:rsidR="000D4A49" w:rsidRPr="00757DF9" w:rsidRDefault="000D4A49" w:rsidP="000D4A49">
      <w:pPr>
        <w:autoSpaceDE w:val="0"/>
        <w:adjustRightInd w:val="0"/>
        <w:spacing w:after="0" w:line="240" w:lineRule="auto"/>
        <w:ind w:firstLine="709"/>
        <w:jc w:val="both"/>
        <w:rPr>
          <w:rFonts w:ascii="Times New Roman" w:hAnsi="Times New Roman"/>
          <w:b/>
          <w:sz w:val="28"/>
          <w:szCs w:val="28"/>
        </w:rPr>
      </w:pPr>
      <w:r w:rsidRPr="00757DF9">
        <w:rPr>
          <w:rFonts w:ascii="Times New Roman" w:hAnsi="Times New Roman"/>
          <w:b/>
          <w:sz w:val="28"/>
          <w:szCs w:val="28"/>
        </w:rPr>
        <w:t>Общая характеристика коррекционного курса «Музыкально-ритмические занятия»</w:t>
      </w:r>
    </w:p>
    <w:p w:rsidR="000D4A49" w:rsidRPr="00757DF9" w:rsidRDefault="000D4A49" w:rsidP="000D4A49">
      <w:pPr>
        <w:autoSpaceDE w:val="0"/>
        <w:adjustRightInd w:val="0"/>
        <w:spacing w:after="0" w:line="240" w:lineRule="auto"/>
        <w:ind w:firstLine="709"/>
        <w:jc w:val="both"/>
        <w:rPr>
          <w:rFonts w:ascii="Times New Roman" w:hAnsi="Times New Roman"/>
          <w:sz w:val="28"/>
          <w:szCs w:val="28"/>
        </w:rPr>
      </w:pPr>
      <w:r w:rsidRPr="00757DF9">
        <w:rPr>
          <w:rFonts w:ascii="Times New Roman" w:hAnsi="Times New Roman"/>
          <w:sz w:val="28"/>
          <w:szCs w:val="28"/>
        </w:rPr>
        <w:t>Специфические средства воздействия, свойственные ритмике, способствуют общему развитию обучающихся с ОВЗ, исправлению недостатков физического развития, общей и речевой моторики, эмоционально-волевой сферы, воспитанию положительных качеств личности (дружелюбия, дисциплинированности, коллективизма), эстетическому воспитанию.</w:t>
      </w:r>
    </w:p>
    <w:p w:rsidR="000D4A49" w:rsidRPr="00757DF9" w:rsidRDefault="000D4A49" w:rsidP="000D4A49">
      <w:pPr>
        <w:autoSpaceDE w:val="0"/>
        <w:adjustRightInd w:val="0"/>
        <w:spacing w:after="0" w:line="240" w:lineRule="auto"/>
        <w:ind w:firstLine="709"/>
        <w:jc w:val="both"/>
        <w:rPr>
          <w:rFonts w:ascii="Times New Roman" w:hAnsi="Times New Roman"/>
          <w:sz w:val="28"/>
          <w:szCs w:val="28"/>
        </w:rPr>
      </w:pPr>
      <w:r w:rsidRPr="00757DF9">
        <w:rPr>
          <w:rFonts w:ascii="Times New Roman" w:hAnsi="Times New Roman"/>
          <w:sz w:val="28"/>
          <w:szCs w:val="28"/>
        </w:rPr>
        <w:t>Содержанием работы на уроках ритмики является музыкально-ритмическая деятельность обучающихся. Они учатся слушать музыку, выполнять под музыку разнообразные движения, петь, танцевать, играть на простейших музыкальных инструментах.</w:t>
      </w:r>
    </w:p>
    <w:p w:rsidR="000D4A49" w:rsidRPr="00757DF9" w:rsidRDefault="000D4A49" w:rsidP="000D4A49">
      <w:pPr>
        <w:autoSpaceDE w:val="0"/>
        <w:adjustRightInd w:val="0"/>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В процессе выполнения специальных упражнений под музыку (ходьба цепочкой или в колонне в соответствии с заданными направлениями, перестроения с образованием кругов, квадратов, «звездочек», «каруселей», движения к определенной цели и между предметами) осуществляется развитие представления обучающихся о пространстве и умения ориентироваться в нем. </w:t>
      </w:r>
    </w:p>
    <w:p w:rsidR="000D4A49" w:rsidRPr="00757DF9" w:rsidRDefault="000D4A49" w:rsidP="000D4A49">
      <w:pPr>
        <w:autoSpaceDE w:val="0"/>
        <w:adjustRightInd w:val="0"/>
        <w:spacing w:after="0" w:line="240" w:lineRule="auto"/>
        <w:ind w:firstLine="709"/>
        <w:jc w:val="both"/>
        <w:rPr>
          <w:rFonts w:ascii="Times New Roman" w:hAnsi="Times New Roman"/>
          <w:sz w:val="28"/>
          <w:szCs w:val="28"/>
        </w:rPr>
      </w:pPr>
      <w:r w:rsidRPr="00757DF9">
        <w:rPr>
          <w:rFonts w:ascii="Times New Roman" w:hAnsi="Times New Roman"/>
          <w:sz w:val="28"/>
          <w:szCs w:val="28"/>
        </w:rPr>
        <w:lastRenderedPageBreak/>
        <w:t xml:space="preserve">Упражнения с предметами: обручами, мячами, шарами, лентами и т.д. – развивают ловкость, быстроту реакции, точность движений. </w:t>
      </w:r>
    </w:p>
    <w:p w:rsidR="000D4A49" w:rsidRPr="00757DF9" w:rsidRDefault="000D4A49" w:rsidP="000D4A49">
      <w:pPr>
        <w:autoSpaceDE w:val="0"/>
        <w:adjustRightInd w:val="0"/>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Упражнения с детскими музыкальными инструментами применяются для развития у обучающихся подвижности пальцев, умения ощущать напряжение и расслабление мышц, соблюдать ритмичность и координацию движений рук. Этот вид деятельности важен в связи с тем, что у обучающихся с ОВЗ часто наблюдается нарушение двигательных функций и мышечной силы пальцев рук. Скованность или вялость, отсутствие дифференцировки и точности движений мешают овладению навыками письма и трудовыми приемами. В то же время этот вид деятельности вызывает живой эмоциональный интерес </w:t>
      </w:r>
      <w:proofErr w:type="spellStart"/>
      <w:r w:rsidRPr="00757DF9">
        <w:rPr>
          <w:rFonts w:ascii="Times New Roman" w:hAnsi="Times New Roman"/>
          <w:sz w:val="28"/>
          <w:szCs w:val="28"/>
        </w:rPr>
        <w:t>уобучающихся</w:t>
      </w:r>
      <w:proofErr w:type="spellEnd"/>
      <w:r w:rsidRPr="00757DF9">
        <w:rPr>
          <w:rFonts w:ascii="Times New Roman" w:hAnsi="Times New Roman"/>
          <w:sz w:val="28"/>
          <w:szCs w:val="28"/>
        </w:rPr>
        <w:t xml:space="preserve">, расширяет их знания, развивает слуховое восприятие. </w:t>
      </w:r>
    </w:p>
    <w:p w:rsidR="000D4A49" w:rsidRPr="00757DF9" w:rsidRDefault="000D4A49" w:rsidP="000D4A49">
      <w:pPr>
        <w:autoSpaceDE w:val="0"/>
        <w:adjustRightInd w:val="0"/>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Движения под музыку дают возможность воспринимать и оценивать ее характер (веселая, грустная), развивают способность переживать содержание музыкального образа. В свою очередь, эмоциональная насыщенность музыки позволяет разнообразить приемы движений и характер упражнений. </w:t>
      </w:r>
    </w:p>
    <w:p w:rsidR="000D4A49" w:rsidRPr="00757DF9" w:rsidRDefault="000D4A49" w:rsidP="000D4A49">
      <w:pPr>
        <w:autoSpaceDE w:val="0"/>
        <w:adjustRightInd w:val="0"/>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Движения под музыку не только оказывают коррекционное воздействие на физическое развитие, но и создают благоприятную основу для совершенствования таких психических функции, как мышление, память, внимание, восприятие. Организующее начало музыки, ее ритмическая структура, динамическая окрашенность, темповые изменения вызывают постоянную концентрацию внимания, запоминание условий выполнения упражнений, быструю реакцию на смену музыкальных фраз. </w:t>
      </w:r>
    </w:p>
    <w:p w:rsidR="000D4A49" w:rsidRPr="00757DF9" w:rsidRDefault="000D4A49" w:rsidP="000D4A49">
      <w:pPr>
        <w:autoSpaceDE w:val="0"/>
        <w:adjustRightInd w:val="0"/>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Задания на самостоятельный выбор движений, соответствующих характеру мелодии, развивают у обучающихся активность и воображение, координацию и выразительность движений.             Занятия ритмикой эффективны для воспитания положительных качеств личности. </w:t>
      </w:r>
    </w:p>
    <w:p w:rsidR="000D4A49" w:rsidRPr="00757DF9" w:rsidRDefault="000D4A49" w:rsidP="000D4A49">
      <w:pPr>
        <w:autoSpaceDE w:val="0"/>
        <w:adjustRightInd w:val="0"/>
        <w:spacing w:after="0" w:line="240" w:lineRule="auto"/>
        <w:ind w:firstLine="709"/>
        <w:jc w:val="both"/>
        <w:rPr>
          <w:rFonts w:ascii="Times New Roman" w:hAnsi="Times New Roman"/>
          <w:sz w:val="28"/>
          <w:szCs w:val="28"/>
        </w:rPr>
      </w:pPr>
      <w:r w:rsidRPr="00757DF9">
        <w:rPr>
          <w:rFonts w:ascii="Times New Roman" w:hAnsi="Times New Roman"/>
          <w:sz w:val="28"/>
          <w:szCs w:val="28"/>
        </w:rPr>
        <w:t>Выполняя упражнения на пространственные построения, разучивая парные танцы и пляски, двигаясь в хороводе, обучающиеся приобретают навыки организованных действий, дисциплинированности, учатся вежливо общаться друг с другом.</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Изучение коррекционного курса «Музыкально-ритмические занятия» в соответствии с рабочей программой воспитания обеспечивает:</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создание целостной образовательной среды, включающей урочную и внеурочную деятельность, реализацию комплекса воспитательных мероприятий с учетом потребностей обучающихся с ОВЗ, родителей (законных представителей) несовершеннолетних обучающихся;</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целостность и единство воспитательных воздействий на обучающегося с ОВЗ, реализацию возможности социальных проб, самореализацию и самоорганизацию обучающихся с ОВЗ, практическую подготовку;</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организацию личностно значимой и общественно приемлемой деятельности для формирования у обучающихся с ОВЗ российской гражданской идентичности, осознания сопричастности социально позитивным духовным ценностям и традициям своей семьи, этнической и (или) социокультурной группы, родного края, уважения к ценностям других культур;</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lastRenderedPageBreak/>
        <w:t xml:space="preserve">- создание условий для развития и реализации интереса обучающихся с ОВЗ к саморазвитию, самостоятельности и самообразованию на основе рефлексии деятельности и личностного самопознания; самоорганизации жизнедеятельности; формирования позитивной самооценки, самоуважению; поиска социально приемлемых способов </w:t>
      </w:r>
      <w:proofErr w:type="spellStart"/>
      <w:r w:rsidRPr="00757DF9">
        <w:rPr>
          <w:rFonts w:ascii="Times New Roman" w:hAnsi="Times New Roman"/>
          <w:sz w:val="28"/>
          <w:szCs w:val="28"/>
        </w:rPr>
        <w:t>деятельностной</w:t>
      </w:r>
      <w:proofErr w:type="spellEnd"/>
      <w:r w:rsidRPr="00757DF9">
        <w:rPr>
          <w:rFonts w:ascii="Times New Roman" w:hAnsi="Times New Roman"/>
          <w:sz w:val="28"/>
          <w:szCs w:val="28"/>
        </w:rPr>
        <w:t xml:space="preserve"> реализации личностного потенциала;</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формирование у обучающихся с ОВЗ личностных компетенций, внутренней позиции личности, необходимых для конструктивного, успешного и ответственного поведения в обществе, способствующих подготовке к жизни в обществе;</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развитие у обучающихся с ОВЗ опыта нравственно значимой деятельности, конструктивного социального поведения в соответствии с этическими нормами взаимоотношений с противоположным полом, со старшими и младшими;</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стимулирование интереса обучающихся с ОВЗ к творческой и интеллектуальной деятельности, формирование у них целостного мировоззрения на основе научного, эстетического и практического познания устройства мира.</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Рабочая программа коррекционного курса «Музыкально-ритмические занятия» сформирована с учетом рабочей программы воспитания, размещенной в содержательном разделе АООП НОО. </w:t>
      </w:r>
    </w:p>
    <w:p w:rsidR="000D4A49" w:rsidRPr="00190445" w:rsidRDefault="000D4A49" w:rsidP="000D4A49">
      <w:pPr>
        <w:spacing w:after="0" w:line="240" w:lineRule="auto"/>
        <w:ind w:firstLine="709"/>
        <w:jc w:val="both"/>
        <w:rPr>
          <w:rFonts w:ascii="Times New Roman" w:hAnsi="Times New Roman"/>
          <w:b/>
          <w:color w:val="000000"/>
          <w:sz w:val="28"/>
          <w:szCs w:val="28"/>
        </w:rPr>
      </w:pPr>
      <w:r w:rsidRPr="00190445">
        <w:rPr>
          <w:rFonts w:ascii="Times New Roman" w:hAnsi="Times New Roman"/>
          <w:b/>
          <w:color w:val="000000"/>
          <w:sz w:val="28"/>
          <w:szCs w:val="28"/>
        </w:rPr>
        <w:t>МЕСТО КУРСА В УЧЕБНОМ ПЛАНЕ</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В учебных планах, адаптированных основных общеобразовательных программ начального </w:t>
      </w:r>
      <w:r w:rsidRPr="00757DF9">
        <w:rPr>
          <w:rFonts w:ascii="Times New Roman" w:hAnsi="Times New Roman"/>
          <w:color w:val="000000"/>
          <w:sz w:val="28"/>
          <w:szCs w:val="28"/>
        </w:rPr>
        <w:t>общего</w:t>
      </w:r>
      <w:r w:rsidRPr="00757DF9">
        <w:rPr>
          <w:rFonts w:ascii="Times New Roman" w:hAnsi="Times New Roman"/>
          <w:sz w:val="28"/>
          <w:szCs w:val="28"/>
        </w:rPr>
        <w:t xml:space="preserve"> образования (далее – АООП НОО) обучающихся с ОВЗ на музыкально-ритмические занятия в начальной школе, отводится:</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пятилетнее (шестилетнее) обучение –в 1 дополнительном, 1 – 4 классах – 2 часа в неделю) </w:t>
      </w:r>
    </w:p>
    <w:p w:rsidR="000D4A49" w:rsidRPr="000D4A49" w:rsidRDefault="000D4A49" w:rsidP="000D4A49">
      <w:pPr>
        <w:pStyle w:val="ad"/>
        <w:widowControl w:val="0"/>
        <w:autoSpaceDE w:val="0"/>
        <w:autoSpaceDN w:val="0"/>
        <w:spacing w:after="0" w:line="240" w:lineRule="auto"/>
        <w:ind w:left="0" w:right="0" w:firstLine="709"/>
        <w:contextualSpacing w:val="0"/>
        <w:jc w:val="center"/>
        <w:rPr>
          <w:rFonts w:eastAsia="SimSun"/>
          <w:b/>
          <w:szCs w:val="28"/>
          <w:lang w:eastAsia="zh-CN" w:bidi="hi-IN"/>
        </w:rPr>
      </w:pPr>
      <w:r w:rsidRPr="000D4A49">
        <w:rPr>
          <w:rFonts w:eastAsia="SimSun"/>
          <w:b/>
          <w:szCs w:val="28"/>
          <w:lang w:eastAsia="zh-CN" w:bidi="hi-IN"/>
        </w:rPr>
        <w:t>ЦЕННОСТНЫЕ ОРИЕНТИРЫ</w:t>
      </w:r>
    </w:p>
    <w:p w:rsidR="000D4A49" w:rsidRPr="00757DF9" w:rsidRDefault="000D4A49" w:rsidP="000D4A49">
      <w:pPr>
        <w:pStyle w:val="ad"/>
        <w:widowControl w:val="0"/>
        <w:autoSpaceDE w:val="0"/>
        <w:autoSpaceDN w:val="0"/>
        <w:spacing w:after="0" w:line="240" w:lineRule="auto"/>
        <w:ind w:left="0" w:right="0" w:firstLine="709"/>
        <w:contextualSpacing w:val="0"/>
        <w:rPr>
          <w:rFonts w:eastAsia="SimSun"/>
          <w:szCs w:val="28"/>
          <w:lang w:eastAsia="zh-CN" w:bidi="hi-IN"/>
        </w:rPr>
      </w:pPr>
    </w:p>
    <w:p w:rsidR="000D4A49" w:rsidRPr="00757DF9" w:rsidRDefault="000D4A49" w:rsidP="000D4A49">
      <w:pPr>
        <w:pStyle w:val="a5"/>
        <w:ind w:left="0" w:right="0" w:firstLine="709"/>
        <w:rPr>
          <w:lang w:eastAsia="zh-CN"/>
        </w:rPr>
      </w:pPr>
      <w:r w:rsidRPr="00757DF9">
        <w:rPr>
          <w:lang w:eastAsia="zh-CN"/>
        </w:rPr>
        <w:t xml:space="preserve">Ценностные ориентиры учебного предмета соответствуют основным требованиям ФГОС НОО обучающихся с ОВЗ и АООП НОО: </w:t>
      </w:r>
    </w:p>
    <w:p w:rsidR="000D4A49" w:rsidRPr="00757DF9" w:rsidRDefault="000D4A49" w:rsidP="000D4A49">
      <w:pPr>
        <w:pStyle w:val="a5"/>
        <w:ind w:left="0" w:right="0" w:firstLine="709"/>
        <w:rPr>
          <w:lang w:eastAsia="zh-CN"/>
        </w:rPr>
      </w:pPr>
      <w:r w:rsidRPr="00757DF9">
        <w:rPr>
          <w:lang w:eastAsia="zh-CN"/>
        </w:rPr>
        <w:t xml:space="preserve">патриотизм (любовь к России, к своему народу, к своей малой родине; служение Отечеству; </w:t>
      </w:r>
    </w:p>
    <w:p w:rsidR="000D4A49" w:rsidRPr="00757DF9" w:rsidRDefault="000D4A49" w:rsidP="000D4A49">
      <w:pPr>
        <w:pStyle w:val="a5"/>
        <w:ind w:left="0" w:right="0" w:firstLine="709"/>
        <w:rPr>
          <w:lang w:eastAsia="zh-CN"/>
        </w:rPr>
      </w:pPr>
      <w:r w:rsidRPr="00757DF9">
        <w:rPr>
          <w:lang w:eastAsia="zh-CN"/>
        </w:rPr>
        <w:t xml:space="preserve">гражданственность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 </w:t>
      </w:r>
    </w:p>
    <w:p w:rsidR="000D4A49" w:rsidRPr="00757DF9" w:rsidRDefault="000D4A49" w:rsidP="000D4A49">
      <w:pPr>
        <w:pStyle w:val="a5"/>
        <w:ind w:left="0" w:right="0" w:firstLine="709"/>
        <w:rPr>
          <w:lang w:eastAsia="zh-CN"/>
        </w:rPr>
      </w:pPr>
      <w:r w:rsidRPr="00757DF9">
        <w:rPr>
          <w:lang w:eastAsia="zh-CN"/>
        </w:rPr>
        <w:t xml:space="preserve">человечность (принятие и уважение многообразия культур и народов мира, равенство и независимость народов и государств мира, международное сотрудничество); </w:t>
      </w:r>
    </w:p>
    <w:p w:rsidR="000D4A49" w:rsidRPr="00757DF9" w:rsidRDefault="000D4A49" w:rsidP="000D4A49">
      <w:pPr>
        <w:pStyle w:val="a5"/>
        <w:ind w:left="0" w:right="0" w:firstLine="709"/>
        <w:rPr>
          <w:lang w:eastAsia="zh-CN"/>
        </w:rPr>
      </w:pPr>
      <w:r w:rsidRPr="00757DF9">
        <w:rPr>
          <w:lang w:eastAsia="zh-CN"/>
        </w:rPr>
        <w:t xml:space="preserve">личность (саморазвитие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 </w:t>
      </w:r>
    </w:p>
    <w:p w:rsidR="000D4A49" w:rsidRPr="00757DF9" w:rsidRDefault="000D4A49" w:rsidP="000D4A49">
      <w:pPr>
        <w:pStyle w:val="a5"/>
        <w:ind w:left="0" w:right="0" w:firstLine="709"/>
        <w:rPr>
          <w:lang w:eastAsia="zh-CN"/>
        </w:rPr>
      </w:pPr>
      <w:r w:rsidRPr="00757DF9">
        <w:rPr>
          <w:lang w:eastAsia="zh-CN"/>
        </w:rPr>
        <w:t xml:space="preserve">честь; достоинство; </w:t>
      </w:r>
    </w:p>
    <w:p w:rsidR="000D4A49" w:rsidRPr="00757DF9" w:rsidRDefault="000D4A49" w:rsidP="000D4A49">
      <w:pPr>
        <w:pStyle w:val="a5"/>
        <w:ind w:left="0" w:right="0" w:firstLine="709"/>
        <w:rPr>
          <w:lang w:eastAsia="zh-CN"/>
        </w:rPr>
      </w:pPr>
      <w:r w:rsidRPr="00757DF9">
        <w:rPr>
          <w:lang w:eastAsia="zh-CN"/>
        </w:rPr>
        <w:t xml:space="preserve">свобода, социальная солидарность (свобода личная и национальная; уважение и доверие к людям, институтам государства и гражданского общества; </w:t>
      </w:r>
      <w:r w:rsidRPr="00757DF9">
        <w:rPr>
          <w:lang w:eastAsia="zh-CN"/>
        </w:rPr>
        <w:lastRenderedPageBreak/>
        <w:t xml:space="preserve">справедливость, равноправие, милосердие, честь, достоинство (личная и национальная); </w:t>
      </w:r>
    </w:p>
    <w:p w:rsidR="000D4A49" w:rsidRPr="00757DF9" w:rsidRDefault="000D4A49" w:rsidP="000D4A49">
      <w:pPr>
        <w:pStyle w:val="a5"/>
        <w:ind w:left="0" w:right="0" w:firstLine="709"/>
        <w:rPr>
          <w:lang w:eastAsia="zh-CN"/>
        </w:rPr>
      </w:pPr>
      <w:r w:rsidRPr="00757DF9">
        <w:rPr>
          <w:lang w:eastAsia="zh-CN"/>
        </w:rPr>
        <w:t xml:space="preserve">доверие (к людям, институтам государства и гражданского общества); </w:t>
      </w:r>
    </w:p>
    <w:p w:rsidR="000D4A49" w:rsidRPr="00757DF9" w:rsidRDefault="000D4A49" w:rsidP="000D4A49">
      <w:pPr>
        <w:pStyle w:val="a5"/>
        <w:ind w:left="0" w:right="0" w:firstLine="709"/>
        <w:rPr>
          <w:lang w:eastAsia="zh-CN"/>
        </w:rPr>
      </w:pPr>
      <w:r w:rsidRPr="00757DF9">
        <w:rPr>
          <w:lang w:eastAsia="zh-CN"/>
        </w:rPr>
        <w:t xml:space="preserve">семья (любовь и верность, здоровье, достаток, почитание родителей, забота о старших и младших, забота о продолжении рода); </w:t>
      </w:r>
    </w:p>
    <w:p w:rsidR="000D4A49" w:rsidRPr="00757DF9" w:rsidRDefault="000D4A49" w:rsidP="000D4A49">
      <w:pPr>
        <w:pStyle w:val="a5"/>
        <w:ind w:left="0" w:right="0" w:firstLine="709"/>
        <w:rPr>
          <w:lang w:eastAsia="zh-CN"/>
        </w:rPr>
      </w:pPr>
      <w:r w:rsidRPr="00757DF9">
        <w:rPr>
          <w:lang w:eastAsia="zh-CN"/>
        </w:rPr>
        <w:t xml:space="preserve">любовь (к близким, друзьям, школе и действия во благо их, даже вопреки собственным интересам); </w:t>
      </w:r>
    </w:p>
    <w:p w:rsidR="000D4A49" w:rsidRPr="00757DF9" w:rsidRDefault="000D4A49" w:rsidP="000D4A49">
      <w:pPr>
        <w:pStyle w:val="a5"/>
        <w:ind w:left="0" w:right="0" w:firstLine="709"/>
        <w:rPr>
          <w:lang w:eastAsia="zh-CN"/>
        </w:rPr>
      </w:pPr>
      <w:r w:rsidRPr="00757DF9">
        <w:rPr>
          <w:lang w:eastAsia="zh-CN"/>
        </w:rPr>
        <w:t xml:space="preserve">дружба; </w:t>
      </w:r>
    </w:p>
    <w:p w:rsidR="000D4A49" w:rsidRPr="00757DF9" w:rsidRDefault="000D4A49" w:rsidP="000D4A49">
      <w:pPr>
        <w:pStyle w:val="a5"/>
        <w:ind w:left="0" w:right="0" w:firstLine="709"/>
        <w:rPr>
          <w:lang w:eastAsia="zh-CN"/>
        </w:rPr>
      </w:pPr>
      <w:r w:rsidRPr="00757DF9">
        <w:rPr>
          <w:lang w:eastAsia="zh-CN"/>
        </w:rPr>
        <w:t xml:space="preserve">здоровье (физическое и душевное, психологическое, нравственное, личное, близких и общества, здоровый образ жизни); труд и творчество (уважение к труду, творчество и созидание, целеустремленность и настойчивость, трудолюбие, бережливость); </w:t>
      </w:r>
    </w:p>
    <w:p w:rsidR="000D4A49" w:rsidRPr="00757DF9" w:rsidRDefault="000D4A49" w:rsidP="000D4A49">
      <w:pPr>
        <w:pStyle w:val="a5"/>
        <w:ind w:left="0" w:right="0" w:firstLine="709"/>
        <w:rPr>
          <w:lang w:eastAsia="zh-CN"/>
        </w:rPr>
      </w:pPr>
      <w:r w:rsidRPr="00757DF9">
        <w:rPr>
          <w:lang w:eastAsia="zh-CN"/>
        </w:rPr>
        <w:t xml:space="preserve">наука – ценность знания, стремление к познанию и истине, научная картина мира (познание, истина, научная картина мира, экологическое сознание); </w:t>
      </w:r>
    </w:p>
    <w:p w:rsidR="000D4A49" w:rsidRPr="00757DF9" w:rsidRDefault="000D4A49" w:rsidP="000D4A49">
      <w:pPr>
        <w:spacing w:after="0" w:line="240" w:lineRule="auto"/>
        <w:ind w:firstLine="709"/>
        <w:jc w:val="both"/>
        <w:rPr>
          <w:rFonts w:ascii="Times New Roman" w:hAnsi="Times New Roman"/>
          <w:sz w:val="28"/>
          <w:szCs w:val="28"/>
          <w:lang w:eastAsia="zh-CN" w:bidi="hi-IN"/>
        </w:rPr>
      </w:pPr>
      <w:r w:rsidRPr="00757DF9">
        <w:rPr>
          <w:rFonts w:ascii="Times New Roman" w:eastAsia="SimSun" w:hAnsi="Times New Roman"/>
          <w:sz w:val="28"/>
          <w:szCs w:val="28"/>
        </w:rPr>
        <w:t>искусство и литература (красота, гармония, духовный мир человека, нравственный выбор, смысл жизни, эстетическое развитие); природа (жизнь, родная земля, заповедная природа, планета Земля).</w:t>
      </w:r>
    </w:p>
    <w:p w:rsidR="000D4A49" w:rsidRPr="00E43CC4" w:rsidRDefault="000D4A49">
      <w:pPr>
        <w:rPr>
          <w:rFonts w:ascii="Times New Roman" w:eastAsia="SimSun" w:hAnsi="Times New Roman"/>
          <w:b/>
          <w:color w:val="00000A"/>
          <w:kern w:val="1"/>
          <w:sz w:val="28"/>
          <w:szCs w:val="28"/>
          <w:lang w:eastAsia="zh-CN"/>
        </w:rPr>
      </w:pPr>
      <w:r w:rsidRPr="00E43CC4">
        <w:rPr>
          <w:rFonts w:ascii="Times New Roman" w:hAnsi="Times New Roman"/>
          <w:b/>
        </w:rPr>
        <w:br w:type="page"/>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lang w:val="en-US"/>
        </w:rPr>
        <w:lastRenderedPageBreak/>
        <w:t>II</w:t>
      </w:r>
      <w:r w:rsidRPr="00757DF9">
        <w:rPr>
          <w:rFonts w:ascii="Times New Roman" w:hAnsi="Times New Roman"/>
          <w:b/>
        </w:rPr>
        <w:t>. СОДЕРЖАНИЕ КОРРЕКЦИОННО-</w:t>
      </w:r>
      <w:proofErr w:type="gramStart"/>
      <w:r w:rsidRPr="00757DF9">
        <w:rPr>
          <w:rFonts w:ascii="Times New Roman" w:hAnsi="Times New Roman"/>
          <w:b/>
        </w:rPr>
        <w:t>РАЗВИВАЮЩЕГО  КУРСА</w:t>
      </w:r>
      <w:proofErr w:type="gramEnd"/>
    </w:p>
    <w:p w:rsidR="000D4A49" w:rsidRPr="00757DF9" w:rsidRDefault="000D4A49" w:rsidP="000D4A49">
      <w:pPr>
        <w:pStyle w:val="TableParagraph"/>
        <w:ind w:left="0" w:firstLine="709"/>
        <w:jc w:val="both"/>
        <w:rPr>
          <w:sz w:val="28"/>
          <w:szCs w:val="28"/>
        </w:rPr>
      </w:pPr>
      <w:r w:rsidRPr="00757DF9">
        <w:rPr>
          <w:sz w:val="28"/>
          <w:szCs w:val="28"/>
        </w:rPr>
        <w:t>Коррекционный курс «Музыкально-ритмические занятия» тесно связан с предметами «Музыка», «Физическая культура»,</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Содержание коррекционного курса «Музыкально-ритмические занятия» представлено в рабочей программе разделами: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1. Упражнения на ориентировку в пространстве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2. Ритмико-гимнастические упражнения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3. Игры под музыку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4. Танцевальные упражнения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5. Упражнения с детскими музыкальными инструментами</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rPr>
        <w:t xml:space="preserve">Содержание коррекционного курса «Музыкально-ритмические занятия» </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rPr>
        <w:t>по классам (годам обучения)</w:t>
      </w:r>
    </w:p>
    <w:p w:rsidR="000D4A49" w:rsidRPr="00757DF9" w:rsidRDefault="000D4A49" w:rsidP="000D4A49">
      <w:pPr>
        <w:pStyle w:val="Standard"/>
        <w:spacing w:line="240" w:lineRule="auto"/>
        <w:rPr>
          <w:rFonts w:ascii="Times New Roman" w:hAnsi="Times New Roman"/>
          <w:b/>
          <w:highlight w:val="green"/>
        </w:rPr>
      </w:pPr>
    </w:p>
    <w:p w:rsidR="000D4A49" w:rsidRPr="00757DF9" w:rsidRDefault="000D4A49" w:rsidP="000D4A49">
      <w:pPr>
        <w:spacing w:after="0" w:line="240" w:lineRule="auto"/>
        <w:ind w:firstLine="709"/>
        <w:jc w:val="both"/>
        <w:rPr>
          <w:rFonts w:ascii="Times New Roman" w:eastAsia="SimSun, 宋体" w:hAnsi="Times New Roman"/>
          <w:b/>
          <w:i/>
          <w:color w:val="000000"/>
          <w:sz w:val="28"/>
          <w:szCs w:val="28"/>
        </w:rPr>
      </w:pPr>
      <w:r w:rsidRPr="00757DF9">
        <w:rPr>
          <w:rFonts w:ascii="Times New Roman" w:eastAsia="SimSun, 宋体" w:hAnsi="Times New Roman"/>
          <w:b/>
          <w:i/>
          <w:color w:val="000000"/>
          <w:sz w:val="28"/>
          <w:szCs w:val="28"/>
        </w:rPr>
        <w:t>Срок обучения – 5(6) лет (АООП НОО обучающихся с РАС (вариант 8.2)</w:t>
      </w:r>
    </w:p>
    <w:p w:rsidR="000D4A49" w:rsidRPr="00757DF9" w:rsidRDefault="000D4A49" w:rsidP="000D4A49">
      <w:pPr>
        <w:spacing w:after="0" w:line="240" w:lineRule="auto"/>
        <w:ind w:firstLine="709"/>
        <w:jc w:val="both"/>
        <w:rPr>
          <w:rFonts w:ascii="Times New Roman" w:eastAsia="SimSun, 宋体" w:hAnsi="Times New Roman"/>
          <w:b/>
          <w:color w:val="000000"/>
          <w:sz w:val="28"/>
          <w:szCs w:val="28"/>
        </w:rPr>
      </w:pP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1 класс (РАС)</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Упражнения на ориентировку в пространстве.</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Правильное исходное положение. Ходьба и бег: с высоким подниманием колен, с отбрасыванием прямой ноги вперед и оттягиванием носка.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Перестроение в круг из шеренги, цепочки. </w:t>
      </w:r>
    </w:p>
    <w:p w:rsidR="000D4A49" w:rsidRDefault="000D4A49" w:rsidP="000D4A49">
      <w:pPr>
        <w:pStyle w:val="Standard"/>
      </w:pPr>
      <w:r w:rsidRPr="00757DF9">
        <w:rPr>
          <w:rFonts w:ascii="Times New Roman" w:hAnsi="Times New Roman"/>
        </w:rPr>
        <w:t>Ориентировка в направлении движений вперед, назад, нап</w:t>
      </w:r>
      <w:r>
        <w:t>раво, налево, в круг, из круга.</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Выполнение простых движений с предметами во время ходьбы. </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rPr>
        <w:t xml:space="preserve">Ритмико-гимнастические упражнения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1.1 Общеразвивающие упражнения</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Наклоны, выпрямление и повороты головы, круговые движения плечами («паровозики»). Движения рук в разных направлениях без предметов и с предметами (флажки, погремушки, ленты).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Наклоны и повороты туловища вправо, влево (класть и поднимать предметы перед собой и сбоку).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Приседания с опорой и без опоры, с предметами (обруч, палка, флажки, мяч).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Сгибание и разгибание ноги в подъеме, отведение стопы наружу и приведение ее внутрь, круговые движения стопой, выставление ноги на носок вперед и в стороны, вставание на </w:t>
      </w:r>
      <w:proofErr w:type="spellStart"/>
      <w:r w:rsidRPr="00757DF9">
        <w:rPr>
          <w:rFonts w:ascii="Times New Roman" w:hAnsi="Times New Roman"/>
        </w:rPr>
        <w:t>полупальцы</w:t>
      </w:r>
      <w:proofErr w:type="spellEnd"/>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Упражнения на выработку осанки.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1.</w:t>
      </w:r>
      <w:proofErr w:type="gramStart"/>
      <w:r w:rsidRPr="00757DF9">
        <w:rPr>
          <w:rFonts w:ascii="Times New Roman" w:hAnsi="Times New Roman"/>
          <w:b/>
        </w:rPr>
        <w:t>2.Упражнения</w:t>
      </w:r>
      <w:proofErr w:type="gramEnd"/>
      <w:r w:rsidRPr="00757DF9">
        <w:rPr>
          <w:rFonts w:ascii="Times New Roman" w:hAnsi="Times New Roman"/>
          <w:b/>
        </w:rPr>
        <w:t xml:space="preserve"> на координацию движений</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Перекрестное поднимание и опускание рук (правая рука вверху, левая внизу). Одновременные движения правой руки вверх, левой — в сторону; правой руки — вперед, левой — вверх.</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Выставление левой ноги вперед, правой руки — перед собой; правой ноги — в сторону, левой руки — в сторону и т. д.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lastRenderedPageBreak/>
        <w:t xml:space="preserve">Изучение позиций рук: смена позиций рук отдельно каждой и обеими одновременно; провожать движение руки головой, взглядом. Отстукивание, </w:t>
      </w:r>
      <w:proofErr w:type="spellStart"/>
      <w:r w:rsidRPr="00757DF9">
        <w:rPr>
          <w:rFonts w:ascii="Times New Roman" w:hAnsi="Times New Roman"/>
        </w:rPr>
        <w:t>прохлопывание</w:t>
      </w:r>
      <w:proofErr w:type="spellEnd"/>
      <w:r w:rsidRPr="00757DF9">
        <w:rPr>
          <w:rFonts w:ascii="Times New Roman" w:hAnsi="Times New Roman"/>
        </w:rPr>
        <w:t xml:space="preserve">, </w:t>
      </w:r>
      <w:proofErr w:type="spellStart"/>
      <w:r w:rsidRPr="00757DF9">
        <w:rPr>
          <w:rFonts w:ascii="Times New Roman" w:hAnsi="Times New Roman"/>
        </w:rPr>
        <w:t>протоптывание</w:t>
      </w:r>
      <w:proofErr w:type="spellEnd"/>
      <w:r w:rsidRPr="00757DF9">
        <w:rPr>
          <w:rFonts w:ascii="Times New Roman" w:hAnsi="Times New Roman"/>
        </w:rPr>
        <w:t xml:space="preserve"> простых ритмических рисунков.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1.3 Упражнение на расслабление мышц</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Имитация </w:t>
      </w:r>
      <w:proofErr w:type="spellStart"/>
      <w:r w:rsidRPr="00757DF9">
        <w:rPr>
          <w:rFonts w:ascii="Times New Roman" w:hAnsi="Times New Roman"/>
        </w:rPr>
        <w:t>отряхивания</w:t>
      </w:r>
      <w:proofErr w:type="spellEnd"/>
      <w:r w:rsidRPr="00757DF9">
        <w:rPr>
          <w:rFonts w:ascii="Times New Roman" w:hAnsi="Times New Roman"/>
        </w:rPr>
        <w:t xml:space="preserve"> воды с пальцев.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Свободное круговое движение рук.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Перенесение тяжести тела с пяток на носки и обратно, с одной ноги на другую (маятник).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Упражнения с детскими музыкальными инструментами</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t>Д</w:t>
      </w:r>
      <w:r w:rsidRPr="00757DF9">
        <w:rPr>
          <w:rFonts w:ascii="Times New Roman" w:hAnsi="Times New Roman"/>
        </w:rPr>
        <w:t xml:space="preserve">вижения кистей рук в разных направлениях. Поочередное и одновременное сжимание в кулак и разжимание пальцев рук с изменением темпа музыки.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Противопоставление первого пальца остальным на каждый акцент в музыке. Отведение и приведение пальцев одной руки и обеих. Выделение пальцев рук. </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rPr>
        <w:t xml:space="preserve">Упражнения для пальцев рук на детском пианино. Исполнение восходящей и нисходящей гаммы в пределах пяти нот одной октавы правой и левой рукой отдельно в среднем темпе.   Отстукивание простых ритмических рисунков на барабане двумя палочками одновременно и каждой отдельно под счет учителя с проговариванием стихов, </w:t>
      </w:r>
      <w:proofErr w:type="spellStart"/>
      <w:r w:rsidRPr="00757DF9">
        <w:rPr>
          <w:rFonts w:ascii="Times New Roman" w:hAnsi="Times New Roman"/>
        </w:rPr>
        <w:t>попевок</w:t>
      </w:r>
      <w:proofErr w:type="spellEnd"/>
      <w:r w:rsidRPr="00757DF9">
        <w:rPr>
          <w:rFonts w:ascii="Times New Roman" w:hAnsi="Times New Roman"/>
        </w:rPr>
        <w:t xml:space="preserve"> и без них</w:t>
      </w:r>
      <w:r w:rsidRPr="00757DF9">
        <w:rPr>
          <w:rFonts w:ascii="Times New Roman" w:hAnsi="Times New Roman"/>
          <w:b/>
        </w:rPr>
        <w:t>.</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Игры под музыку</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Выполнение ритмичных движений в соответствии с различным характером музыки, динамикой (громко, тихо), регистрами (высокий, низкий).</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Изменение направления и формы ходьбы, бега, поскоков, танцевальных движений в соответствии с изменениями в музыке (легкий, танцевальный бег сменяется стремительным, спортивным; легкое, игривое подпрыгивание — тяжелым, комичным и т. д.).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Выполнение имитационных упражнений и игр, построенных на конкретных подражательных образах, хорошо знакомых детям (повадки зверей, птиц, движение транспорта, деятельность человека), в соответствии с определенным эмоциональным и динамическим характером музыки.</w:t>
      </w:r>
    </w:p>
    <w:p w:rsidR="000D4A49" w:rsidRDefault="000D4A49" w:rsidP="000D4A49">
      <w:pPr>
        <w:pStyle w:val="Standard"/>
      </w:pPr>
      <w:r w:rsidRPr="00757DF9">
        <w:rPr>
          <w:rFonts w:ascii="Times New Roman" w:hAnsi="Times New Roman"/>
        </w:rPr>
        <w:t xml:space="preserve">Передача притопами, хлопками и другими движениями резких акцентов в музыке.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Музыкальные игры с предметами.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Игры с пением или речевым сопровождением.</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w:t>
      </w:r>
      <w:r w:rsidRPr="00757DF9">
        <w:rPr>
          <w:rFonts w:ascii="Times New Roman" w:hAnsi="Times New Roman"/>
          <w:b/>
        </w:rPr>
        <w:t>Танцевальные упражнения</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Знакомство с танцевальными движениями. Бодрый, спокойный, топающий шаг. Бег легкий, на </w:t>
      </w:r>
      <w:proofErr w:type="spellStart"/>
      <w:r w:rsidRPr="00757DF9">
        <w:rPr>
          <w:rFonts w:ascii="Times New Roman" w:hAnsi="Times New Roman"/>
        </w:rPr>
        <w:t>полупальцах</w:t>
      </w:r>
      <w:proofErr w:type="spellEnd"/>
      <w:r w:rsidRPr="00757DF9">
        <w:rPr>
          <w:rFonts w:ascii="Times New Roman" w:hAnsi="Times New Roman"/>
        </w:rPr>
        <w:t xml:space="preserve">. Подпрыгивание на двух ногах. Прямой галоп. Маховые движения рук.    Элементы русской пляски: простой хороводный шаг, шаг на всей ступне, подбоченившись двумя руками (для девочек — движение с платочком). </w:t>
      </w:r>
    </w:p>
    <w:p w:rsidR="000D4A49" w:rsidRDefault="000D4A49" w:rsidP="000D4A49">
      <w:pPr>
        <w:pStyle w:val="Standard"/>
        <w:spacing w:line="240" w:lineRule="auto"/>
        <w:rPr>
          <w:rFonts w:ascii="Times New Roman" w:hAnsi="Times New Roman"/>
        </w:rPr>
      </w:pPr>
      <w:r w:rsidRPr="00757DF9">
        <w:rPr>
          <w:rFonts w:ascii="Times New Roman" w:hAnsi="Times New Roman"/>
        </w:rPr>
        <w:lastRenderedPageBreak/>
        <w:t>Притопы одной ногой и поочередно, выставление ноги с носка на пятку. Движения парами: бег, ходьба, кружение на месте. Хороводы в кругу, пляски с притопами, кружением, хлопками.</w:t>
      </w:r>
    </w:p>
    <w:p w:rsidR="000D4A49" w:rsidRPr="00757DF9" w:rsidRDefault="000D4A49" w:rsidP="000D4A49">
      <w:pPr>
        <w:spacing w:after="0" w:line="240" w:lineRule="auto"/>
        <w:ind w:firstLine="709"/>
        <w:jc w:val="both"/>
        <w:rPr>
          <w:rFonts w:ascii="Times New Roman" w:eastAsia="SimSun, 宋体" w:hAnsi="Times New Roman"/>
          <w:color w:val="000000"/>
          <w:sz w:val="28"/>
          <w:szCs w:val="28"/>
        </w:rPr>
      </w:pPr>
      <w:r w:rsidRPr="00757DF9">
        <w:rPr>
          <w:rFonts w:ascii="Times New Roman" w:hAnsi="Times New Roman"/>
        </w:rPr>
        <w:t xml:space="preserve"> </w:t>
      </w:r>
      <w:r w:rsidRPr="00757DF9">
        <w:rPr>
          <w:rFonts w:ascii="Times New Roman" w:eastAsia="SimSun, 宋体" w:hAnsi="Times New Roman"/>
          <w:b/>
          <w:color w:val="000000"/>
          <w:sz w:val="28"/>
          <w:szCs w:val="28"/>
        </w:rPr>
        <w:t>1 дополнительный класс(РАС)</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Упражнения на ориентировку в пространстве</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Правильное исходное положение. Ходьба и бег: с высоким подниманием колен, с отбрасыванием прямой ноги вперед и оттягиванием носка.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Перестроение в круг из шеренги, цепочки. Ориентировка в направлении движений вперед, назад, направо, налево, в круг, из круга.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Выполнение простых движений с предметами во время ходьбы.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Ритмико-гимнастические упражнения</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1.1 Общеразвивающие упражнения</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Наклоны, выпрямление и повороты головы, круговые движения плечами («паровозики»). Движения рук в разных направлениях без предметов и с предметами (флажки, погремушки, ленты).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Наклоны и повороты туловища вправо, влево (класть и поднимать предметы перед собой и сбоку).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Приседания с опорой и без опоры, с предметами (обруч, палка, флажки, мяч).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Сгибание и разгибание ноги в подъеме, отведение стопы наружу и приведение ее внутрь, круговые движения стопой, выставление ноги на носок вперед и в стороны, вставание на </w:t>
      </w:r>
      <w:proofErr w:type="spellStart"/>
      <w:r w:rsidRPr="00757DF9">
        <w:rPr>
          <w:rFonts w:ascii="Times New Roman" w:hAnsi="Times New Roman"/>
          <w:sz w:val="28"/>
          <w:szCs w:val="28"/>
        </w:rPr>
        <w:t>полупальцы</w:t>
      </w:r>
      <w:proofErr w:type="spellEnd"/>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Упражнения на выработку осанки.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1.</w:t>
      </w:r>
      <w:proofErr w:type="gramStart"/>
      <w:r w:rsidRPr="00757DF9">
        <w:rPr>
          <w:rFonts w:ascii="Times New Roman" w:hAnsi="Times New Roman"/>
          <w:b/>
          <w:sz w:val="28"/>
          <w:szCs w:val="28"/>
        </w:rPr>
        <w:t>2.Упражнения</w:t>
      </w:r>
      <w:proofErr w:type="gramEnd"/>
      <w:r w:rsidRPr="00757DF9">
        <w:rPr>
          <w:rFonts w:ascii="Times New Roman" w:hAnsi="Times New Roman"/>
          <w:b/>
          <w:sz w:val="28"/>
          <w:szCs w:val="28"/>
        </w:rPr>
        <w:t xml:space="preserve"> на координацию движений</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Перекрестное поднимание и опускание рук (правая рука вверху, левая внизу). Одновременные движения правой руки вверх, левой — в сторону; правой руки — вперед, левой — вверх. Выставление левой ноги вперед, правой руки — перед собой; правой ноги — в сторону, левой руки — в сторону и т. д.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Изучение позиций рук: смена позиций рук отдельно каждой и обеими одновременно; провожать движение руки головой, взглядом.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Отстукивание, </w:t>
      </w:r>
      <w:proofErr w:type="spellStart"/>
      <w:r w:rsidRPr="00757DF9">
        <w:rPr>
          <w:rFonts w:ascii="Times New Roman" w:hAnsi="Times New Roman"/>
          <w:sz w:val="28"/>
          <w:szCs w:val="28"/>
        </w:rPr>
        <w:t>прохлопывание</w:t>
      </w:r>
      <w:proofErr w:type="spellEnd"/>
      <w:r w:rsidRPr="00757DF9">
        <w:rPr>
          <w:rFonts w:ascii="Times New Roman" w:hAnsi="Times New Roman"/>
          <w:sz w:val="28"/>
          <w:szCs w:val="28"/>
        </w:rPr>
        <w:t xml:space="preserve">, </w:t>
      </w:r>
      <w:proofErr w:type="spellStart"/>
      <w:r w:rsidRPr="00757DF9">
        <w:rPr>
          <w:rFonts w:ascii="Times New Roman" w:hAnsi="Times New Roman"/>
          <w:sz w:val="28"/>
          <w:szCs w:val="28"/>
        </w:rPr>
        <w:t>протопывание</w:t>
      </w:r>
      <w:proofErr w:type="spellEnd"/>
      <w:r w:rsidRPr="00757DF9">
        <w:rPr>
          <w:rFonts w:ascii="Times New Roman" w:hAnsi="Times New Roman"/>
          <w:sz w:val="28"/>
          <w:szCs w:val="28"/>
        </w:rPr>
        <w:t xml:space="preserve"> простых ритмических рисунков.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1.3 Упражнение на расслабление мышц</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Имитация </w:t>
      </w:r>
      <w:proofErr w:type="spellStart"/>
      <w:r w:rsidRPr="00757DF9">
        <w:rPr>
          <w:rFonts w:ascii="Times New Roman" w:hAnsi="Times New Roman"/>
          <w:sz w:val="28"/>
          <w:szCs w:val="28"/>
        </w:rPr>
        <w:t>отряхивания</w:t>
      </w:r>
      <w:proofErr w:type="spellEnd"/>
      <w:r w:rsidRPr="00757DF9">
        <w:rPr>
          <w:rFonts w:ascii="Times New Roman" w:hAnsi="Times New Roman"/>
          <w:sz w:val="28"/>
          <w:szCs w:val="28"/>
        </w:rPr>
        <w:t xml:space="preserve"> воды с пальцев. Свободное круговое движение рук. Перенесение тяжести тела с пяток на носки и обратно, с одной ноги на другую (маятник).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Упражнения с детскими музыкальными инструментами</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Движения кистей рук в разных направлениях. Поочередное и одновременное сжимание в кулак и разжимание пальцев рук с изменением темпа музыки.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Противопоставление первого пальца остальным на каждый акцент в музыке. Отведение и приведение пальцев одной руки и обеих. Выделение пальцев рук.</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lastRenderedPageBreak/>
        <w:t xml:space="preserve">Упражнения для пальцев рук на детском пианино. Исполнение восходящей и нисходящей гаммы в пределах пяти нот одной октавы правой и левой рукой отдельно в среднем темпе.    Отстукивание простых ритмических рисунков на барабане двумя палочками одновременно и каждой отдельно под счет учителя с проговариванием стихов, </w:t>
      </w:r>
      <w:proofErr w:type="spellStart"/>
      <w:r w:rsidRPr="00757DF9">
        <w:rPr>
          <w:rFonts w:ascii="Times New Roman" w:hAnsi="Times New Roman"/>
          <w:sz w:val="28"/>
          <w:szCs w:val="28"/>
        </w:rPr>
        <w:t>попевок</w:t>
      </w:r>
      <w:proofErr w:type="spellEnd"/>
      <w:r w:rsidRPr="00757DF9">
        <w:rPr>
          <w:rFonts w:ascii="Times New Roman" w:hAnsi="Times New Roman"/>
          <w:sz w:val="28"/>
          <w:szCs w:val="28"/>
        </w:rPr>
        <w:t xml:space="preserve"> и без них.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Игры под музыку</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Выполнение ритмичных движений в соответствии с различным характером музыки, динамикой (громко, тихо), регистрами (высокий, низкий).</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Изменение направления и формы ходьбы, бега, поскоков, танцевальных движений в соответствии с изменениями в 12 музыке (легкий, танцевальный бег сменяется стремительным, спортивным; легкое, игривое подпрыгивание — тяжелым, комичным и т. д.).      Выполнение имитационных упражнений и игр, построенных на конкретных подражательных образах, хорошо знакомых детям (повадки зверей, птиц, движение транспорта, деятельность человека), в соответствии с определенным эмоциональным и динамическим характером музыки.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Передача притопами, хлопками и другими движениями резких акцентов в музыке</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Музыкальные игры с предметами.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Игры с пением или речевым сопровождением.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Танцевальные упражнения</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Знакомство с танцевальными движениями. Бодрый, спокойный, топающий шаг. Бег легкий, на </w:t>
      </w:r>
      <w:proofErr w:type="spellStart"/>
      <w:r w:rsidRPr="00757DF9">
        <w:rPr>
          <w:rFonts w:ascii="Times New Roman" w:hAnsi="Times New Roman"/>
          <w:sz w:val="28"/>
          <w:szCs w:val="28"/>
        </w:rPr>
        <w:t>полупальцах</w:t>
      </w:r>
      <w:proofErr w:type="spellEnd"/>
      <w:r w:rsidRPr="00757DF9">
        <w:rPr>
          <w:rFonts w:ascii="Times New Roman" w:hAnsi="Times New Roman"/>
          <w:sz w:val="28"/>
          <w:szCs w:val="28"/>
        </w:rPr>
        <w:t xml:space="preserve">. Подпрыгивание на двух ногах. Прямой галоп.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Маховые движения рук.</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Элементы русской пляски: простой хороводный шаг, шаг на всей ступне, подбоченившись двумя руками (для девочек — движение с платочком). Притопы одной ногой и поочередно, выставление ноги с носка на пятку. </w:t>
      </w:r>
    </w:p>
    <w:p w:rsidR="000D4A49" w:rsidRPr="00A6767C"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Движения парами: бег, ходьба, кружение на месте. Хороводы в кругу, пляски с притопами, кружением, хлопками.                         </w:t>
      </w:r>
      <w:r>
        <w:rPr>
          <w:rFonts w:ascii="Times New Roman" w:hAnsi="Times New Roman"/>
          <w:sz w:val="28"/>
          <w:szCs w:val="28"/>
        </w:rPr>
        <w:t xml:space="preserve">                               </w:t>
      </w:r>
      <w:r w:rsidRPr="00757DF9">
        <w:rPr>
          <w:rFonts w:ascii="Times New Roman" w:hAnsi="Times New Roman"/>
          <w:b/>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2 класс (РАС)</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Упражнения на ориентировку в пространстве</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Введение. Что такое ритмика.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Основные танцевальные правила. Приветствие. Постановка </w:t>
      </w:r>
      <w:proofErr w:type="gramStart"/>
      <w:r w:rsidRPr="00757DF9">
        <w:rPr>
          <w:rFonts w:ascii="Times New Roman" w:hAnsi="Times New Roman"/>
        </w:rPr>
        <w:t>корпуса .</w:t>
      </w:r>
      <w:proofErr w:type="gramEnd"/>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Ходьба вдоль стен с четкими поворотами в углах зала. Построения в шеренгу, колонну, цепочку, круг, пары. Построение в колонну по два.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Перестроение из колонны парами в колонну по одному.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Построение круга из шеренги и из движения врассыпную. Выполнение во время ходьбы и бега несложных заданий с предметами. </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rPr>
        <w:t xml:space="preserve">Ритмико-гимнастические упражнения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1.1 Общеразвивающие упражнения</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Разведение рук в стороны, раскачивание их перед собой, круговые движения, упражнения с лентами. Наклоны и повороты головы вперед, назад, в стороны, круговые движения. Наклоны и повороты туловища в сочетании с движениями рук вверх, в стороны, на затылок, на пояс.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lastRenderedPageBreak/>
        <w:t xml:space="preserve">Повороты туловища с передачей предмета.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Наклоны туловища, сгибая и не сгибая колени. Наклоны и повороты туловища в сочетании с движениями рук вверх, в стороны, на затылок, на пояс. Повороты туловища с передачей предмета (флажки, мячи). Опускание и поднимание предметов перед собой, сбоку без сгибания колен. Выставление правой и левой ноги поочередно вперед, назад, в стороны, в исходное положение. Резкое поднимание согнутых в колене ног, как при маршировке. Сгибание и разгибание ступни в положении стоя и сидя.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Упражнения на выработку осанки.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1.2. Упражнения на координацию движений</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Движения правой руки вверх — вниз с одновременным движением левой руки от себя — к себе перед грудью (смена рук). Перекрестное поднимание и опускание рук. Одновременные движения рук и ног.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Смена позиций рук отдельно каждой и обеими одновременно. Отстукивание, </w:t>
      </w:r>
      <w:proofErr w:type="spellStart"/>
      <w:r w:rsidRPr="00757DF9">
        <w:rPr>
          <w:rFonts w:ascii="Times New Roman" w:hAnsi="Times New Roman"/>
        </w:rPr>
        <w:t>прохлопывание</w:t>
      </w:r>
      <w:proofErr w:type="spellEnd"/>
      <w:r w:rsidRPr="00757DF9">
        <w:rPr>
          <w:rFonts w:ascii="Times New Roman" w:hAnsi="Times New Roman"/>
        </w:rPr>
        <w:t xml:space="preserve"> простых ритмических рисунков.</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Разнообразные перекрестные движения правой ноги и левой руки, левой ноги и правой руки (отведение правой ноги в сторону и возвращение в исходное положение с одновременным сгибанием и разгибанием левой руки к плечу: высокое поднимание левой ноги, согнутой в колене, с одновременным подниманием и опусканием правой руки и т. д.). Упражнения выполняются ритмично, под музыку. Ускорение и замедление движений в соответствии с изменением темпа музыкального сопровождения.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Выполнение движений в заданном темпе и после остановки музыки.</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w:t>
      </w:r>
      <w:r w:rsidRPr="00757DF9">
        <w:rPr>
          <w:rFonts w:ascii="Times New Roman" w:hAnsi="Times New Roman"/>
          <w:b/>
        </w:rPr>
        <w:t>1.3. Упражнения на расслабление мышц</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Свободное падение рук с исходного положения в стороны или перед собой. Раскачивание рук поочередно и вместе вперед, назад, вправо, влево в положении стоя и наклонившись вперед. Встряхивание кистью (отбрасывание воды с пальцев, имитация движения листьев во время ветра). Выбрасывание то левой, то правой ноги вперед (как при игре в футбол). </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rPr>
        <w:t xml:space="preserve">Упражнения с детскими музыкальными инструментами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Круговые движения кистью (напряженное и свободное). Одновременное сгибание в кулак пальцев одной руки и разгибание другой в медленном темпе с постепенным ускорением.    Упражнения на детских музыкальных инструментах.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Исполнение несложных ритмических рисунков на бубне и барабане двумя палочками одновременно и поочередно в разных вариациях.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Игры под музыку</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Выразительная и эмоциональная передача в движениях игровых образов и содержание песен. Самостоятельное создание музыкально-двигательного образа.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Музыкальные игры с предметами. Игры с пением и речевым </w:t>
      </w:r>
      <w:proofErr w:type="gramStart"/>
      <w:r w:rsidRPr="00757DF9">
        <w:rPr>
          <w:rFonts w:ascii="Times New Roman" w:hAnsi="Times New Roman"/>
        </w:rPr>
        <w:t>сопровождением .</w:t>
      </w:r>
      <w:proofErr w:type="gramEnd"/>
      <w:r w:rsidRPr="00757DF9">
        <w:rPr>
          <w:rFonts w:ascii="Times New Roman" w:hAnsi="Times New Roman"/>
        </w:rPr>
        <w:t xml:space="preserve"> </w:t>
      </w:r>
      <w:proofErr w:type="spellStart"/>
      <w:r w:rsidRPr="00757DF9">
        <w:rPr>
          <w:rFonts w:ascii="Times New Roman" w:hAnsi="Times New Roman"/>
        </w:rPr>
        <w:t>Инсценирование</w:t>
      </w:r>
      <w:proofErr w:type="spellEnd"/>
      <w:r w:rsidRPr="00757DF9">
        <w:rPr>
          <w:rFonts w:ascii="Times New Roman" w:hAnsi="Times New Roman"/>
        </w:rPr>
        <w:t xml:space="preserve"> доступных песен </w:t>
      </w:r>
    </w:p>
    <w:p w:rsidR="000D4A49" w:rsidRPr="00757DF9" w:rsidRDefault="000D4A49" w:rsidP="000D4A49">
      <w:pPr>
        <w:pStyle w:val="Standard"/>
        <w:spacing w:line="240" w:lineRule="auto"/>
        <w:rPr>
          <w:rFonts w:ascii="Times New Roman" w:hAnsi="Times New Roman"/>
        </w:rPr>
      </w:pPr>
      <w:proofErr w:type="spellStart"/>
      <w:r w:rsidRPr="00757DF9">
        <w:rPr>
          <w:rFonts w:ascii="Times New Roman" w:hAnsi="Times New Roman"/>
        </w:rPr>
        <w:t>Прохлопывание</w:t>
      </w:r>
      <w:proofErr w:type="spellEnd"/>
      <w:r w:rsidRPr="00757DF9">
        <w:rPr>
          <w:rFonts w:ascii="Times New Roman" w:hAnsi="Times New Roman"/>
        </w:rPr>
        <w:t xml:space="preserve"> ритмического рисунка прозвучавшей мелодии </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rPr>
        <w:t xml:space="preserve">Танцевальные упражнения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lastRenderedPageBreak/>
        <w:t xml:space="preserve">Тихая, настороженная ходьба, высокий шаг, мягкий, пружинящий шаг. Неторопливый танцевальный бег, стремительный </w:t>
      </w:r>
      <w:proofErr w:type="spellStart"/>
      <w:proofErr w:type="gramStart"/>
      <w:r w:rsidRPr="00757DF9">
        <w:rPr>
          <w:rFonts w:ascii="Times New Roman" w:hAnsi="Times New Roman"/>
        </w:rPr>
        <w:t>бег.Поскоки</w:t>
      </w:r>
      <w:proofErr w:type="spellEnd"/>
      <w:proofErr w:type="gramEnd"/>
      <w:r w:rsidRPr="00757DF9">
        <w:rPr>
          <w:rFonts w:ascii="Times New Roman" w:hAnsi="Times New Roman"/>
        </w:rPr>
        <w:t xml:space="preserve"> с ноги на ногу, легкие поскоки. Переменные притопы.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Прыжки с выбрасыванием ноги вперед. Элементы русской пляски: шаг с притопом на месте и с продвижением, шаг с поскоками, переменный шаг.</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Движения парами: бег, ходьба с приседанием, кружение с </w:t>
      </w:r>
      <w:proofErr w:type="gramStart"/>
      <w:r w:rsidRPr="00757DF9">
        <w:rPr>
          <w:rFonts w:ascii="Times New Roman" w:hAnsi="Times New Roman"/>
        </w:rPr>
        <w:t>продвижением .</w:t>
      </w:r>
      <w:proofErr w:type="gramEnd"/>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rPr>
        <w:t>Основные движения местных народных танцев. Итоговый урок.</w:t>
      </w:r>
    </w:p>
    <w:p w:rsidR="000D4A49" w:rsidRPr="00757DF9" w:rsidRDefault="000D4A49" w:rsidP="000D4A4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3 класс(РАС)</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Упражнения на ориентировку в пространстве</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Введение. Что такое ритмика.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Основные танцевальные правила. Приветствие. Постановка </w:t>
      </w:r>
      <w:proofErr w:type="gramStart"/>
      <w:r w:rsidRPr="00757DF9">
        <w:rPr>
          <w:rFonts w:ascii="Times New Roman" w:hAnsi="Times New Roman"/>
          <w:sz w:val="28"/>
          <w:szCs w:val="28"/>
        </w:rPr>
        <w:t>корпуса .</w:t>
      </w:r>
      <w:proofErr w:type="gramEnd"/>
      <w:r w:rsidRPr="00757DF9">
        <w:rPr>
          <w:rFonts w:ascii="Times New Roman" w:hAnsi="Times New Roman"/>
          <w:sz w:val="28"/>
          <w:szCs w:val="28"/>
        </w:rPr>
        <w:t xml:space="preserve"> Чередование ходьбы с приседанием, со сгибанием коленей, на носках, широким и мелким шагом, на пятках, держа ровно спину.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Построение в колонны по три. Перестроение из одного круга в два, три отдельных маленьких круга. Перестроение из общего круга в кружочки по два, три, четыре человека и обратно в общий круг.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Выполнение движений с предметами.</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Ритмико-гимнастические упражнения</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1.1 Общеразвивающие упражнения.</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Наклоны, повороты и круговые движения головы. Повороты туловища в сочетании с наклонами; повороты туловища вперед, в стороны с движениями рук. Неторопливое приседание с напряженным разведением коленей в сторону, медленное возвращение в исходное положение. Поднимание на носках и полуприседание. Круговые движения ступни. Приседание с одновременным выставлением ноги вперед в сторону. </w:t>
      </w:r>
      <w:proofErr w:type="spellStart"/>
      <w:r w:rsidRPr="00757DF9">
        <w:rPr>
          <w:rFonts w:ascii="Times New Roman" w:hAnsi="Times New Roman"/>
          <w:sz w:val="28"/>
          <w:szCs w:val="28"/>
        </w:rPr>
        <w:t>Перелезание</w:t>
      </w:r>
      <w:proofErr w:type="spellEnd"/>
      <w:r w:rsidRPr="00757DF9">
        <w:rPr>
          <w:rFonts w:ascii="Times New Roman" w:hAnsi="Times New Roman"/>
          <w:sz w:val="28"/>
          <w:szCs w:val="28"/>
        </w:rPr>
        <w:t xml:space="preserve"> через сцепленные руки, через палку.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Упражнения на выработку осанки.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1.2. Упражнения на координацию движений.</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Упражнения на сложную координацию движений с предметами. Одновременное </w:t>
      </w:r>
      <w:proofErr w:type="spellStart"/>
      <w:r w:rsidRPr="00757DF9">
        <w:rPr>
          <w:rFonts w:ascii="Times New Roman" w:hAnsi="Times New Roman"/>
          <w:sz w:val="28"/>
          <w:szCs w:val="28"/>
        </w:rPr>
        <w:t>отхлопывание</w:t>
      </w:r>
      <w:proofErr w:type="spellEnd"/>
      <w:r w:rsidRPr="00757DF9">
        <w:rPr>
          <w:rFonts w:ascii="Times New Roman" w:hAnsi="Times New Roman"/>
          <w:sz w:val="28"/>
          <w:szCs w:val="28"/>
        </w:rPr>
        <w:t xml:space="preserve"> и </w:t>
      </w:r>
      <w:proofErr w:type="spellStart"/>
      <w:r w:rsidRPr="00757DF9">
        <w:rPr>
          <w:rFonts w:ascii="Times New Roman" w:hAnsi="Times New Roman"/>
          <w:sz w:val="28"/>
          <w:szCs w:val="28"/>
        </w:rPr>
        <w:t>протопывание</w:t>
      </w:r>
      <w:proofErr w:type="spellEnd"/>
      <w:r w:rsidRPr="00757DF9">
        <w:rPr>
          <w:rFonts w:ascii="Times New Roman" w:hAnsi="Times New Roman"/>
          <w:sz w:val="28"/>
          <w:szCs w:val="28"/>
        </w:rPr>
        <w:t xml:space="preserve"> несложных ритмических рисунков.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Самостоятельное составление простых ритмических рисунков. </w:t>
      </w:r>
      <w:proofErr w:type="spellStart"/>
      <w:r w:rsidRPr="00757DF9">
        <w:rPr>
          <w:rFonts w:ascii="Times New Roman" w:hAnsi="Times New Roman"/>
          <w:sz w:val="28"/>
          <w:szCs w:val="28"/>
        </w:rPr>
        <w:t>Протопывание</w:t>
      </w:r>
      <w:proofErr w:type="spellEnd"/>
      <w:r w:rsidRPr="00757DF9">
        <w:rPr>
          <w:rFonts w:ascii="Times New Roman" w:hAnsi="Times New Roman"/>
          <w:sz w:val="28"/>
          <w:szCs w:val="28"/>
        </w:rPr>
        <w:t xml:space="preserve"> того, что учитель прохлопал, и наоборот.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1.3. Упражнения на расслабление мышц</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Выпрямление рук в суставах и напряжение всех мышц. Поднятие рук вверх, вытягивание корпуса — стойка на </w:t>
      </w:r>
      <w:proofErr w:type="spellStart"/>
      <w:r w:rsidRPr="00757DF9">
        <w:rPr>
          <w:rFonts w:ascii="Times New Roman" w:hAnsi="Times New Roman"/>
          <w:sz w:val="28"/>
          <w:szCs w:val="28"/>
        </w:rPr>
        <w:t>полупальцах</w:t>
      </w:r>
      <w:proofErr w:type="spellEnd"/>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Перенесение тяжести тела с ноги на ногу, из стороны в сторону.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Упражнения с детскими музыкальными инструментами</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Упражнение для кистей рук с барабанными палочками.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Исполнение гаммы на детском пианино в пределах одной октавы.</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Разучивание несложных мелодий. Исполнение различных ритмов на барабане и бубне.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Игры под музыку</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Pr>
          <w:sz w:val="28"/>
          <w:szCs w:val="28"/>
        </w:rPr>
        <w:lastRenderedPageBreak/>
        <w:t xml:space="preserve"> </w:t>
      </w:r>
      <w:r w:rsidRPr="00757DF9">
        <w:rPr>
          <w:rFonts w:ascii="Times New Roman" w:hAnsi="Times New Roman"/>
          <w:sz w:val="28"/>
          <w:szCs w:val="28"/>
        </w:rPr>
        <w:t xml:space="preserve">Музыкальные игры с предметами. Исполнение движений </w:t>
      </w:r>
      <w:proofErr w:type="spellStart"/>
      <w:r w:rsidRPr="00757DF9">
        <w:rPr>
          <w:rFonts w:ascii="Times New Roman" w:hAnsi="Times New Roman"/>
          <w:sz w:val="28"/>
          <w:szCs w:val="28"/>
        </w:rPr>
        <w:t>пружиннее</w:t>
      </w:r>
      <w:proofErr w:type="spellEnd"/>
      <w:r w:rsidRPr="00757DF9">
        <w:rPr>
          <w:rFonts w:ascii="Times New Roman" w:hAnsi="Times New Roman"/>
          <w:sz w:val="28"/>
          <w:szCs w:val="28"/>
        </w:rPr>
        <w:t xml:space="preserve">, </w:t>
      </w:r>
      <w:proofErr w:type="spellStart"/>
      <w:r w:rsidRPr="00757DF9">
        <w:rPr>
          <w:rFonts w:ascii="Times New Roman" w:hAnsi="Times New Roman"/>
          <w:sz w:val="28"/>
          <w:szCs w:val="28"/>
        </w:rPr>
        <w:t>плавнее</w:t>
      </w:r>
      <w:proofErr w:type="spellEnd"/>
      <w:r w:rsidRPr="00757DF9">
        <w:rPr>
          <w:rFonts w:ascii="Times New Roman" w:hAnsi="Times New Roman"/>
          <w:sz w:val="28"/>
          <w:szCs w:val="28"/>
        </w:rPr>
        <w:t xml:space="preserve">, спокойнее, с размахом, применяя для этого известные элементы движений и танца.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Упражнения в передаче игровых образов при инсценировке песен. Смена ролей в импровизации.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Действия с воображаемыми предметами. Подвижные игры с пением и речевым сопровождением. Игра «Узнай по голосу»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Танцевальные упражнения</w:t>
      </w:r>
      <w:r w:rsidRPr="00757DF9">
        <w:rPr>
          <w:rFonts w:ascii="Times New Roman" w:hAnsi="Times New Roman"/>
          <w:sz w:val="28"/>
          <w:szCs w:val="28"/>
        </w:rPr>
        <w:t xml:space="preserve">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Шаг на носках, шаг польки. Широкий, высокий бег.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Сильные поскоки, боковой галоп. </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Элементы русской пляски: приставные шаги с приседанием, полуприседание с выставлением ноги на пятку, присядка и </w:t>
      </w:r>
      <w:proofErr w:type="spellStart"/>
      <w:r w:rsidRPr="00757DF9">
        <w:rPr>
          <w:rFonts w:ascii="Times New Roman" w:hAnsi="Times New Roman"/>
          <w:sz w:val="28"/>
          <w:szCs w:val="28"/>
        </w:rPr>
        <w:t>полуприсядка</w:t>
      </w:r>
      <w:proofErr w:type="spellEnd"/>
      <w:r w:rsidRPr="00757DF9">
        <w:rPr>
          <w:rFonts w:ascii="Times New Roman" w:hAnsi="Times New Roman"/>
          <w:sz w:val="28"/>
          <w:szCs w:val="28"/>
        </w:rPr>
        <w:t xml:space="preserve"> на месте и с продвижением. </w:t>
      </w:r>
    </w:p>
    <w:p w:rsidR="000D4A49" w:rsidRPr="00757DF9" w:rsidRDefault="000D4A49" w:rsidP="000D4A4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Движения парами: боковой галоп, поскоки. Основные движения народных танцев. Итоговый урок</w:t>
      </w:r>
    </w:p>
    <w:p w:rsidR="000D4A49" w:rsidRPr="00757DF9" w:rsidRDefault="000D4A49" w:rsidP="000D4A4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4 класс (РАС)</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Упражнения на ориентировку в пространстве</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Перестроение из колонны по одному в колонну по четыре. Построение в шахматном порядке.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Перестроение из нескольких колонн в несколько кругов, сужение и расширение их Ходьба по центру зала, умение намечать диагональные линии из угла в угол.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Сохранение правильной дистанции во всех видах построений.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Упражнения с предметами.</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w:t>
      </w:r>
      <w:r w:rsidRPr="00757DF9">
        <w:rPr>
          <w:rFonts w:ascii="Times New Roman" w:hAnsi="Times New Roman"/>
          <w:b/>
        </w:rPr>
        <w:t>Ритмико-гимнастические упражнения</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1.1. Общеразвивающие упражнения.</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Круговые движения головы, наклоны вперед, назад, в стороны. Выбрасывание рук вперед, в стороны, вверх из положения руки к плечам. Круговые движения плеч, замедленные, с постоянным ускорением, с резким изменением темпа движений. Плавные, резкие, быстрые, медленные движения кистей рук.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Круговые движения туловища с вытянутыми в стороны руками, за голову, на поясе. Всевозможные сочетания движений ног: выставление ног вперед, назад, в стороны, сгибание в коленном суставе, круговые движения, ходьба на внутренних краях стоп.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Упражнения на выработку осанки.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1.2. Упражнения на координацию движений</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Разнообразные сочетания одновременных движений рук, ног, туловища, кистей. Выполнение упражнений под музыку с постепенным ускорением, с резкой сменой темпа движений.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Поочередные хлопки над головой, на груди, перед собой, справа, слева, на гол</w:t>
      </w:r>
      <w:r>
        <w:t xml:space="preserve">ени. </w:t>
      </w:r>
      <w:r w:rsidRPr="00757DF9">
        <w:rPr>
          <w:rFonts w:ascii="Times New Roman" w:hAnsi="Times New Roman"/>
        </w:rPr>
        <w:t xml:space="preserve">Самостоятельное составление несложных ритмических рисунков в сочетании хлопков и притопов, с предметами (погремушками, бубном, барабаном).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lastRenderedPageBreak/>
        <w:t>1.3. Упражнение на расслабление мышц</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Прыжки на двух ногах одновременно с мягкими расслабленными коленями и корпусом, висящими руками и опущенной головой («петрушка»). </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rPr>
        <w:t xml:space="preserve">Имитация распускающегося </w:t>
      </w:r>
      <w:proofErr w:type="gramStart"/>
      <w:r w:rsidRPr="00757DF9">
        <w:rPr>
          <w:rFonts w:ascii="Times New Roman" w:hAnsi="Times New Roman"/>
        </w:rPr>
        <w:t>цветка(</w:t>
      </w:r>
      <w:proofErr w:type="gramEnd"/>
      <w:r w:rsidRPr="00757DF9">
        <w:rPr>
          <w:rFonts w:ascii="Times New Roman" w:hAnsi="Times New Roman"/>
        </w:rPr>
        <w:t>с позиции приседание на корточки). Имитация увядающего (с позиции приседание на корточки</w:t>
      </w:r>
      <w:r w:rsidRPr="00757DF9">
        <w:rPr>
          <w:rFonts w:ascii="Times New Roman" w:hAnsi="Times New Roman"/>
          <w:b/>
        </w:rPr>
        <w:t>).</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rPr>
        <w:t xml:space="preserve"> Упражнения с детскими музыкальными инструментами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Круговые движения кистью (пальцы сжаты в кулак). Движения кистей и пальцев рук в разном темпе: медленном, среднем, быстром, с постепенным ускорением, с резким изменением темпа и плавности движений.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Выполнение несложных упражнений, песен на детском пианино.</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rPr>
        <w:t>Упражнения в передаче на музыкальных инструментах основного ритма знакомой песни и определении по заданному ритму мелодии знакомой песни</w:t>
      </w:r>
      <w:r w:rsidRPr="00757DF9">
        <w:rPr>
          <w:rFonts w:ascii="Times New Roman" w:hAnsi="Times New Roman"/>
          <w:b/>
        </w:rPr>
        <w:t>.</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 xml:space="preserve"> Игры под музыку</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Упражнения на самостоятельную передачу в движении ритмического рисунка, акцента, темповых и динамических изменений в музыке.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Разучивание и придумывание новых вариантов игр, элементов танцевальных движений, их комбинирование.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Составление несложных танцевальных композиций.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Игры с пением, речевым сопровождением. </w:t>
      </w:r>
    </w:p>
    <w:p w:rsidR="000D4A49" w:rsidRPr="00757DF9" w:rsidRDefault="000D4A49" w:rsidP="000D4A49">
      <w:pPr>
        <w:pStyle w:val="Standard"/>
        <w:spacing w:line="240" w:lineRule="auto"/>
        <w:rPr>
          <w:rFonts w:ascii="Times New Roman" w:hAnsi="Times New Roman"/>
          <w:b/>
        </w:rPr>
      </w:pPr>
      <w:proofErr w:type="spellStart"/>
      <w:r w:rsidRPr="00757DF9">
        <w:rPr>
          <w:rFonts w:ascii="Times New Roman" w:hAnsi="Times New Roman"/>
        </w:rPr>
        <w:t>Инсценирование</w:t>
      </w:r>
      <w:proofErr w:type="spellEnd"/>
      <w:r w:rsidRPr="00757DF9">
        <w:rPr>
          <w:rFonts w:ascii="Times New Roman" w:hAnsi="Times New Roman"/>
        </w:rPr>
        <w:t xml:space="preserve"> музыкальных сказок, песен</w:t>
      </w:r>
      <w:r w:rsidRPr="00757DF9">
        <w:rPr>
          <w:rFonts w:ascii="Times New Roman" w:hAnsi="Times New Roman"/>
          <w:b/>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Танцевальные упражнения</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Упражнения на различение элементов народных танцев. Шаг кадрили: три простых шага и один скользящий, носок ноги вытянут. Пружинящий бег. Поскоки с продвижением назад (спиной). Быстрые мелкие шаги на всей ступне и на </w:t>
      </w:r>
      <w:proofErr w:type="spellStart"/>
      <w:r w:rsidRPr="00757DF9">
        <w:rPr>
          <w:rFonts w:ascii="Times New Roman" w:hAnsi="Times New Roman"/>
        </w:rPr>
        <w:t>полупальцах</w:t>
      </w:r>
      <w:proofErr w:type="spellEnd"/>
      <w:r w:rsidRPr="00757DF9">
        <w:rPr>
          <w:rFonts w:ascii="Times New Roman" w:hAnsi="Times New Roman"/>
        </w:rPr>
        <w:t>.</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rPr>
        <w:t>Разучивание народных танцев.</w:t>
      </w:r>
    </w:p>
    <w:p w:rsidR="000D4A49" w:rsidRDefault="000D4A49">
      <w:pPr>
        <w:rPr>
          <w:rFonts w:ascii="Times New Roman" w:eastAsia="SimSun" w:hAnsi="Times New Roman"/>
          <w:b/>
          <w:color w:val="00000A"/>
          <w:kern w:val="1"/>
          <w:sz w:val="28"/>
          <w:szCs w:val="28"/>
          <w:lang w:eastAsia="zh-CN"/>
        </w:rPr>
      </w:pPr>
      <w:r>
        <w:rPr>
          <w:rFonts w:ascii="Times New Roman" w:hAnsi="Times New Roman"/>
          <w:b/>
        </w:rPr>
        <w:br w:type="page"/>
      </w:r>
    </w:p>
    <w:p w:rsidR="000D4A49" w:rsidRPr="00757DF9" w:rsidRDefault="000D4A49" w:rsidP="000D4A49">
      <w:pPr>
        <w:pStyle w:val="Standard"/>
        <w:spacing w:line="240" w:lineRule="auto"/>
        <w:rPr>
          <w:rFonts w:ascii="Times New Roman" w:hAnsi="Times New Roman"/>
          <w:b/>
        </w:rPr>
      </w:pPr>
    </w:p>
    <w:p w:rsidR="000D4A49" w:rsidRPr="00757DF9" w:rsidRDefault="000D4A49" w:rsidP="000D4A49">
      <w:pPr>
        <w:pStyle w:val="Standard"/>
        <w:spacing w:line="240" w:lineRule="auto"/>
        <w:jc w:val="center"/>
        <w:rPr>
          <w:rFonts w:ascii="Times New Roman" w:hAnsi="Times New Roman"/>
          <w:b/>
        </w:rPr>
      </w:pPr>
      <w:r w:rsidRPr="00757DF9">
        <w:rPr>
          <w:rFonts w:ascii="Times New Roman" w:hAnsi="Times New Roman"/>
          <w:b/>
          <w:lang w:val="en-US"/>
        </w:rPr>
        <w:t>III</w:t>
      </w:r>
      <w:r w:rsidRPr="00757DF9">
        <w:rPr>
          <w:rFonts w:ascii="Times New Roman" w:hAnsi="Times New Roman"/>
          <w:b/>
        </w:rPr>
        <w:t>.</w:t>
      </w:r>
      <w:r>
        <w:rPr>
          <w:b/>
        </w:rPr>
        <w:t xml:space="preserve"> </w:t>
      </w:r>
      <w:r w:rsidRPr="00757DF9">
        <w:rPr>
          <w:rFonts w:ascii="Times New Roman" w:hAnsi="Times New Roman"/>
          <w:b/>
        </w:rPr>
        <w:t>ПЛАНИРУЕМЫЕ РЕЗУЛЬТАТЫ ОСВОЕНИЯ</w:t>
      </w:r>
    </w:p>
    <w:p w:rsidR="000D4A49" w:rsidRPr="00757DF9" w:rsidRDefault="000D4A49" w:rsidP="000D4A49">
      <w:pPr>
        <w:pStyle w:val="Standard"/>
        <w:spacing w:line="240" w:lineRule="auto"/>
        <w:jc w:val="center"/>
        <w:rPr>
          <w:rFonts w:ascii="Times New Roman" w:hAnsi="Times New Roman"/>
          <w:b/>
        </w:rPr>
      </w:pPr>
      <w:r w:rsidRPr="00757DF9">
        <w:rPr>
          <w:rFonts w:ascii="Times New Roman" w:hAnsi="Times New Roman"/>
          <w:b/>
        </w:rPr>
        <w:t>КОРРЕКЦИОННОГО</w:t>
      </w:r>
      <w:r>
        <w:rPr>
          <w:b/>
        </w:rPr>
        <w:t xml:space="preserve"> </w:t>
      </w:r>
      <w:r w:rsidRPr="00757DF9">
        <w:rPr>
          <w:rFonts w:ascii="Times New Roman" w:hAnsi="Times New Roman"/>
          <w:b/>
        </w:rPr>
        <w:t>КУРСА</w:t>
      </w:r>
    </w:p>
    <w:p w:rsidR="000D4A49" w:rsidRPr="00757DF9" w:rsidRDefault="000D4A49" w:rsidP="000D4A49">
      <w:pPr>
        <w:pStyle w:val="TableParagraph"/>
        <w:ind w:left="0" w:firstLine="709"/>
        <w:jc w:val="both"/>
        <w:rPr>
          <w:sz w:val="28"/>
          <w:szCs w:val="28"/>
        </w:rPr>
      </w:pPr>
      <w:r w:rsidRPr="00757DF9">
        <w:rPr>
          <w:sz w:val="28"/>
          <w:szCs w:val="28"/>
        </w:rPr>
        <w:t>Освоение данной программы обеспечивает формирование следующих базовых учебных действий, а также достижение предметных результатов:</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Личностные результаты</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-готовность положительное отношение к окружающей действительности, готовность к организации взаимодействия с ней и эстетическому ее восприятию, </w:t>
      </w:r>
      <w:r w:rsidRPr="00757DF9">
        <w:rPr>
          <w:rFonts w:ascii="Times New Roman" w:hAnsi="Times New Roman"/>
        </w:rPr>
        <w:softHyphen/>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w:t>
      </w:r>
      <w:proofErr w:type="spellStart"/>
      <w:r w:rsidRPr="00757DF9">
        <w:rPr>
          <w:rFonts w:ascii="Times New Roman" w:hAnsi="Times New Roman"/>
        </w:rPr>
        <w:t>сформированность</w:t>
      </w:r>
      <w:proofErr w:type="spellEnd"/>
      <w:r w:rsidRPr="00757DF9">
        <w:rPr>
          <w:rFonts w:ascii="Times New Roman" w:hAnsi="Times New Roman"/>
        </w:rPr>
        <w:t xml:space="preserve"> эстетических потребностей, ценностей и чувств;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способность обучающихся к саморазвитию,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w:t>
      </w:r>
      <w:proofErr w:type="spellStart"/>
      <w:r w:rsidRPr="00757DF9">
        <w:rPr>
          <w:rFonts w:ascii="Times New Roman" w:hAnsi="Times New Roman"/>
        </w:rPr>
        <w:t>сформированность</w:t>
      </w:r>
      <w:proofErr w:type="spellEnd"/>
      <w:r w:rsidRPr="00757DF9">
        <w:rPr>
          <w:rFonts w:ascii="Times New Roman" w:hAnsi="Times New Roman"/>
        </w:rPr>
        <w:t xml:space="preserve"> мотивации к познанию, ценностно-смысловые установки, отражающие их индивидуально-личностные позиции, социальные компетенции, личностные качества;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w:t>
      </w:r>
      <w:proofErr w:type="spellStart"/>
      <w:r w:rsidRPr="00757DF9">
        <w:rPr>
          <w:rFonts w:ascii="Times New Roman" w:hAnsi="Times New Roman"/>
        </w:rPr>
        <w:t>сформированность</w:t>
      </w:r>
      <w:proofErr w:type="spellEnd"/>
      <w:r w:rsidRPr="00757DF9">
        <w:rPr>
          <w:rFonts w:ascii="Times New Roman" w:hAnsi="Times New Roman"/>
        </w:rPr>
        <w:t xml:space="preserve"> целостного, социально ориентированного взгляда на мир в его органичном единстве и разнообразии природы, народов, культур и религий;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владение начальными навыками адаптации в динамично изменяющемся и развивающемся мире;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принятие и освоение социальной роли обучающегося, развитие мотивов учебной деятельности и формирование личностного смысла учения;</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 развитие этических чувств, доброжелательности и </w:t>
      </w:r>
      <w:proofErr w:type="spellStart"/>
      <w:r w:rsidRPr="00757DF9">
        <w:rPr>
          <w:rFonts w:ascii="Times New Roman" w:hAnsi="Times New Roman"/>
        </w:rPr>
        <w:t>эмоциональнонравственной</w:t>
      </w:r>
      <w:proofErr w:type="spellEnd"/>
      <w:r w:rsidRPr="00757DF9">
        <w:rPr>
          <w:rFonts w:ascii="Times New Roman" w:hAnsi="Times New Roman"/>
        </w:rPr>
        <w:t xml:space="preserve"> отзывчивости, понимания и сопереживания чувствам других людей;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развитие навыков сотрудничества со взрослыми и сверстниками, умения не создавать конфликтов и находить выходы из спорных ситуаций;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развитие компенсаторных умений и навыков;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w:t>
      </w:r>
      <w:proofErr w:type="spellStart"/>
      <w:r w:rsidRPr="00757DF9">
        <w:rPr>
          <w:rFonts w:ascii="Times New Roman" w:hAnsi="Times New Roman"/>
        </w:rPr>
        <w:t>сформированность</w:t>
      </w:r>
      <w:proofErr w:type="spellEnd"/>
      <w:r w:rsidRPr="00757DF9">
        <w:rPr>
          <w:rFonts w:ascii="Times New Roman" w:hAnsi="Times New Roman"/>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0D4A49" w:rsidRPr="00757DF9" w:rsidRDefault="000D4A49" w:rsidP="000D4A49">
      <w:pPr>
        <w:pStyle w:val="Standard"/>
        <w:spacing w:line="240" w:lineRule="auto"/>
        <w:rPr>
          <w:rFonts w:ascii="Times New Roman" w:hAnsi="Times New Roman"/>
        </w:rPr>
      </w:pPr>
      <w:proofErr w:type="spellStart"/>
      <w:r w:rsidRPr="00757DF9">
        <w:rPr>
          <w:rFonts w:ascii="Times New Roman" w:hAnsi="Times New Roman"/>
          <w:b/>
        </w:rPr>
        <w:t>Метапредметные</w:t>
      </w:r>
      <w:proofErr w:type="spellEnd"/>
      <w:r w:rsidRPr="00757DF9">
        <w:rPr>
          <w:rFonts w:ascii="Times New Roman" w:hAnsi="Times New Roman"/>
          <w:b/>
        </w:rPr>
        <w:t xml:space="preserve"> результаты</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-владение способностью принимать и сохранять цели и задачи любого вида деятельности, поиск средств ее осуществления;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освоение способов решения проблем творческого и поискового характера;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наблюдение за различными явлениями жизни и искусства в учебной и внеурочной деятельности, понимание их специфики и эстетического многообразия;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освоение начальных форм познавательной и личностной рефлексии;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активное использование речевых средств и средств информационных и коммуникационных технологий (далее ИКТ) для решения коммуникативных и познавательных задач;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ориентированность в культурном многообразии окружающей действительности, участие в жизни класса.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-определение общей цели и путей ее достижения; умение договариваться о распределении функций и ролей в совместной деятельности;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lastRenderedPageBreak/>
        <w:t xml:space="preserve">- овладение базовыми предметными и </w:t>
      </w:r>
      <w:proofErr w:type="spellStart"/>
      <w:r w:rsidRPr="00757DF9">
        <w:rPr>
          <w:rFonts w:ascii="Times New Roman" w:hAnsi="Times New Roman"/>
        </w:rPr>
        <w:t>межпредметными</w:t>
      </w:r>
      <w:proofErr w:type="spellEnd"/>
      <w:r w:rsidRPr="00757DF9">
        <w:rPr>
          <w:rFonts w:ascii="Times New Roman" w:hAnsi="Times New Roman"/>
        </w:rPr>
        <w:t xml:space="preserve"> понятиями, отражающими существенные связи и отношения между объектами и процессами;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-умение работать в материальной и информационной среде НОО (в том числе с учебными моделями) в соответствии с содержанием конкретного учебного предмета;</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w:t>
      </w:r>
      <w:proofErr w:type="spellStart"/>
      <w:r w:rsidRPr="00757DF9">
        <w:rPr>
          <w:rFonts w:ascii="Times New Roman" w:hAnsi="Times New Roman"/>
        </w:rPr>
        <w:t>сформированность</w:t>
      </w:r>
      <w:proofErr w:type="spellEnd"/>
      <w:r w:rsidRPr="00757DF9">
        <w:rPr>
          <w:rFonts w:ascii="Times New Roman" w:hAnsi="Times New Roman"/>
        </w:rPr>
        <w:t xml:space="preserve"> компенсаторных способов деятельности.</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развитие художественного вкуса, устойчивого интереса к музыкально</w:t>
      </w:r>
      <w:r>
        <w:t>-</w:t>
      </w:r>
      <w:r w:rsidRPr="00757DF9">
        <w:rPr>
          <w:rFonts w:ascii="Times New Roman" w:hAnsi="Times New Roman"/>
        </w:rPr>
        <w:t xml:space="preserve">ритмическому искусству и различным видам (или какому-либо виду) творческой деятельности;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развитое художественное восприятие, умение оценивать произведения разных видов искусств, размышлять о музыке и танцевальном искусстве как способе выражения духовных переживаний человека;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общее понятие о роли музыки в жизни человека и его духовно-нравственном развитии, знание основных закономерностей музыкального и танцевального искусства;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представление о художественной картине мира на основе освоения отечественных традиций и постижения историко-культурной, этнической, региональной самобытности музыкального и танцевального искусства разных народов.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 xml:space="preserve">Предметные результаты включают в себя: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ритмико-гимнастические, общеразвивающие упражнения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тренировка суставно-мышечного аппарата;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-исполнение танцевальных композиций.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Коммуникативные результаты</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-использование принятых ритуалов социального взаимодействия с одноклассниками и учителем;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-слушание и понимание инструкции к учебному заданию в разных видах деятельности и быту;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сотрудничество с взрослыми и сверстниками в разных социальных ситуациях; доброжелательно относиться, сопереживать, конструктивно взаимодействовать с людьми. </w:t>
      </w:r>
      <w:r w:rsidRPr="00757DF9">
        <w:rPr>
          <w:rFonts w:ascii="Times New Roman" w:hAnsi="Times New Roman"/>
          <w:b/>
        </w:rPr>
        <w:t>Познавательные УУД</w:t>
      </w:r>
      <w:r w:rsidRPr="00757DF9">
        <w:rPr>
          <w:rFonts w:ascii="Times New Roman" w:hAnsi="Times New Roman"/>
        </w:rPr>
        <w:t xml:space="preserve"> в</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-выделять существенные, общие и отличительные свойства предметов;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-делать простейшие обобщения, сравнивать, классифицировать на наглядном материале;</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-пользоваться знаками, символами, предметами-заместителями;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 </w:t>
      </w:r>
      <w:bookmarkStart w:id="1" w:name="_Hlk111638438"/>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rPr>
        <w:t xml:space="preserve">Предметные результаты </w:t>
      </w:r>
      <w:r>
        <w:rPr>
          <w:b/>
        </w:rPr>
        <w:t xml:space="preserve">освоения </w:t>
      </w:r>
      <w:r w:rsidRPr="00757DF9">
        <w:rPr>
          <w:rFonts w:ascii="Times New Roman" w:hAnsi="Times New Roman"/>
          <w:b/>
        </w:rPr>
        <w:t>коррекционного курса «Музыкально-ритмические занятия»</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1дополнительный класс</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Знать/понимать</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правила поведения на занятиях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названия основных танцевальных движений и элементов;</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lastRenderedPageBreak/>
        <w:t xml:space="preserve"> - правила гигиены тела, тренировочной одежды;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Уметь</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-двигаться и исполнять различные упражнения в соответствии с контрастным характером музыки;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реагировать на начало музыки и её окончание, а </w:t>
      </w:r>
      <w:proofErr w:type="gramStart"/>
      <w:r w:rsidRPr="00757DF9">
        <w:rPr>
          <w:rFonts w:ascii="Times New Roman" w:hAnsi="Times New Roman"/>
        </w:rPr>
        <w:t>так же</w:t>
      </w:r>
      <w:proofErr w:type="gramEnd"/>
      <w:r w:rsidRPr="00757DF9">
        <w:rPr>
          <w:rFonts w:ascii="Times New Roman" w:hAnsi="Times New Roman"/>
        </w:rPr>
        <w:t xml:space="preserve"> ритмично ходить под музыку, легко бегать, хлопать ладошами, притопывать ногами, вращать кистями рук, кружиться вокруг себя, прыгать на двух ногах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-двигаться по кругу,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-перестраиваться из круга в линии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повторять движения за учителем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1класс</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Знать/понимать</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правила поведения на занятиях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названия основных танцевальных движений и элементов;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правила гигиены тела, тренировочной одежды;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Уметь</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-двигаться и исполнять различные упражнения в соответствии с контрастным характером музыки;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-реагировать на начало музыки и её окончание, а также ритмично ходить под музыку, легко бегать, хлопать ладошами, притопывать ногами, вращать кистями рук, кружиться вокруг себя, прыгать на двух ногах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двигаться по кругу,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перестраиваться из круга в линии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повторять движения за учителем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2 класс</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Знать/понимать</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названия основных танцевальных движений и элементов;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-правила гигиены тела, тренировочной одежды;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-правила поведения и техники безопасности на занятиях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элементы разминки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начало и конец музыкального вступления.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-названия новых танцевальных элементов и движений.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Уметь</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двигаться и исполнять различные упражнения в соответствии с контрастным характером музыки;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-реагировать на начало музыки и её окончание,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-двигаться по кругу, перестраиваться в линии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-выполнять развороты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чётко повторять движения за учителем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выполнять простейшие ритмические рисунки;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-реагировать на акценты в музыке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держаться правильно на сценической площадке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выполнять чётко разминку в едином ритме и темпе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выполнять релаксацию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lastRenderedPageBreak/>
        <w:t xml:space="preserve">- самостоятельно доставать и убирать на место коврики для релаксации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3 класс</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Знать/понимать</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названия основных танцевальных движений и элементов;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-правила гигиены тела, тренировочной одежды;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-правила поведения и техники безопасности на занятиях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элементы разминки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начало и конец музыкального вступления.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-названия новых танцевальных элементов и движений.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-правила исполнения движений в танце.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Уметь</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-двигаться и исполнять различные упражнения в соответствии с контрастным характером музыки;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-реагировать на начало музыки и её окончание,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-двигаться по кругу, перестраиваться в линии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выполнять развороты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-чётко выученные движения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реагировать на акценты в музыке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держаться правильно на сценической площадке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самостоятельно выполнять чётко разминку в едином ритме и темпе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-выполнять релаксацию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-выполнять основные ритмические рисунки;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-правильно исполнять танцевальные элементы;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-исполнять движения в группах;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-держаться правильно на сценической площадке</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rPr>
        <w:t xml:space="preserve">4 класс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Знать/понимать</w:t>
      </w:r>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правила гигиены тела, тренировочной одежды;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-правила поведения и техники безопасности </w:t>
      </w:r>
      <w:proofErr w:type="spellStart"/>
      <w:r w:rsidRPr="00757DF9">
        <w:rPr>
          <w:rFonts w:ascii="Times New Roman" w:hAnsi="Times New Roman"/>
        </w:rPr>
        <w:t>назанятиях</w:t>
      </w:r>
      <w:proofErr w:type="spellEnd"/>
      <w:r w:rsidRPr="00757DF9">
        <w:rPr>
          <w:rFonts w:ascii="Times New Roman" w:hAnsi="Times New Roman"/>
        </w:rPr>
        <w:t xml:space="preserve">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-разминку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начало и конец музыкального вступления</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названия танцевальных движений и их использование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-правила исполнения движений в танцевальной группе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разученные танцы и хореографические постановки </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b/>
        </w:rPr>
        <w:t>Уметь</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b/>
        </w:rPr>
        <w:t>-</w:t>
      </w:r>
      <w:r w:rsidRPr="00757DF9">
        <w:rPr>
          <w:rFonts w:ascii="Times New Roman" w:hAnsi="Times New Roman"/>
        </w:rPr>
        <w:t xml:space="preserve"> двигаться в соответствии с характером музыки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передвигаться в танцевальных рисунках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связывать движения в танцевальные комбинации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самостоятельно проводить разминку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-работать в группе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держать линии и фигуры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точно выполнять полученное задание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координировать свои движения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ориентироваться в пространстве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lastRenderedPageBreak/>
        <w:t xml:space="preserve">- эмоционально откликаться на музыку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выступать на сцене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собранно и ответственно относиться к выполнению поставленной задачи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оценивать качество выполнения упражнений и заданий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самостоятельно выполнять чётко разминку в едином ритме и темпе, сладить за синхронным выполнением движений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выполнять релаксацию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 правильно исполнять танцевальные элементы; </w:t>
      </w:r>
    </w:p>
    <w:p w:rsidR="000D4A49" w:rsidRPr="00757DF9" w:rsidRDefault="000D4A49" w:rsidP="000D4A49">
      <w:pPr>
        <w:pStyle w:val="Standard"/>
        <w:spacing w:line="240" w:lineRule="auto"/>
        <w:rPr>
          <w:rFonts w:ascii="Times New Roman" w:hAnsi="Times New Roman"/>
        </w:rPr>
      </w:pPr>
      <w:r w:rsidRPr="00757DF9">
        <w:rPr>
          <w:rFonts w:ascii="Times New Roman" w:hAnsi="Times New Roman"/>
        </w:rPr>
        <w:t xml:space="preserve">-исполнять движения в группах; </w:t>
      </w:r>
    </w:p>
    <w:p w:rsidR="000D4A49" w:rsidRPr="00757DF9" w:rsidRDefault="000D4A49" w:rsidP="000D4A49">
      <w:pPr>
        <w:pStyle w:val="Standard"/>
        <w:spacing w:line="240" w:lineRule="auto"/>
        <w:rPr>
          <w:rFonts w:ascii="Times New Roman" w:hAnsi="Times New Roman"/>
          <w:b/>
        </w:rPr>
      </w:pPr>
      <w:r w:rsidRPr="00757DF9">
        <w:rPr>
          <w:rFonts w:ascii="Times New Roman" w:hAnsi="Times New Roman"/>
        </w:rPr>
        <w:t>-держаться правильно на сценической площадке</w:t>
      </w:r>
    </w:p>
    <w:p w:rsidR="000D4A49" w:rsidRPr="00757DF9" w:rsidRDefault="000D4A49" w:rsidP="000D4A49">
      <w:pPr>
        <w:pStyle w:val="Standard"/>
        <w:spacing w:line="240" w:lineRule="auto"/>
        <w:rPr>
          <w:rFonts w:ascii="Times New Roman" w:hAnsi="Times New Roman"/>
        </w:rPr>
      </w:pPr>
    </w:p>
    <w:p w:rsidR="000D4A49" w:rsidRPr="00757DF9" w:rsidRDefault="000D4A49" w:rsidP="000D4A49">
      <w:pPr>
        <w:tabs>
          <w:tab w:val="left" w:pos="1920"/>
        </w:tabs>
        <w:spacing w:after="0" w:line="240" w:lineRule="auto"/>
        <w:ind w:firstLine="709"/>
        <w:jc w:val="both"/>
        <w:rPr>
          <w:rFonts w:ascii="Times New Roman" w:hAnsi="Times New Roman"/>
          <w:sz w:val="28"/>
          <w:szCs w:val="28"/>
          <w:lang w:eastAsia="hi-IN"/>
        </w:rPr>
        <w:sectPr w:rsidR="000D4A49" w:rsidRPr="00757DF9" w:rsidSect="00B87DB4">
          <w:footerReference w:type="default" r:id="rId8"/>
          <w:pgSz w:w="11906" w:h="16838"/>
          <w:pgMar w:top="1134" w:right="624" w:bottom="1134" w:left="1560" w:header="720" w:footer="720" w:gutter="0"/>
          <w:cols w:space="720"/>
          <w:docGrid w:linePitch="326"/>
        </w:sectPr>
      </w:pPr>
    </w:p>
    <w:bookmarkEnd w:id="1"/>
    <w:p w:rsidR="000D4A49" w:rsidRPr="00757DF9" w:rsidRDefault="000D4A49" w:rsidP="000D4A49">
      <w:pPr>
        <w:spacing w:after="0" w:line="240" w:lineRule="auto"/>
        <w:ind w:firstLine="709"/>
        <w:jc w:val="center"/>
        <w:rPr>
          <w:rFonts w:ascii="Times New Roman" w:hAnsi="Times New Roman"/>
          <w:sz w:val="28"/>
          <w:szCs w:val="28"/>
        </w:rPr>
      </w:pPr>
      <w:r w:rsidRPr="00757DF9">
        <w:rPr>
          <w:rFonts w:ascii="Times New Roman" w:hAnsi="Times New Roman"/>
          <w:b/>
          <w:sz w:val="28"/>
          <w:szCs w:val="28"/>
          <w:u w:val="single"/>
          <w:lang w:val="en-US" w:eastAsia="hi-IN"/>
        </w:rPr>
        <w:lastRenderedPageBreak/>
        <w:t>IV</w:t>
      </w:r>
      <w:r w:rsidRPr="00757DF9">
        <w:rPr>
          <w:rFonts w:ascii="Times New Roman" w:hAnsi="Times New Roman"/>
          <w:b/>
          <w:sz w:val="28"/>
          <w:szCs w:val="28"/>
          <w:u w:val="single"/>
          <w:lang w:eastAsia="hi-IN"/>
        </w:rPr>
        <w:t>.  ТЕМАТИЧЕСКОЕ ПЛАНИРОВАНИЕ</w:t>
      </w:r>
    </w:p>
    <w:p w:rsidR="000D4A49" w:rsidRPr="00757DF9" w:rsidRDefault="000D4A49" w:rsidP="000D4A49">
      <w:pPr>
        <w:spacing w:after="0" w:line="240" w:lineRule="auto"/>
        <w:jc w:val="both"/>
        <w:rPr>
          <w:rFonts w:ascii="Times New Roman" w:hAnsi="Times New Roman"/>
          <w:b/>
          <w:bCs/>
          <w:color w:val="000000"/>
          <w:sz w:val="28"/>
          <w:szCs w:val="28"/>
        </w:rPr>
      </w:pPr>
    </w:p>
    <w:p w:rsidR="000D4A49" w:rsidRPr="00AB3E12" w:rsidRDefault="000D4A49" w:rsidP="000D4A49">
      <w:pPr>
        <w:spacing w:after="0" w:line="240" w:lineRule="auto"/>
        <w:ind w:firstLine="709"/>
        <w:jc w:val="center"/>
        <w:rPr>
          <w:rFonts w:ascii="Times New Roman" w:hAnsi="Times New Roman"/>
          <w:b/>
          <w:sz w:val="28"/>
          <w:szCs w:val="28"/>
          <w:u w:val="single"/>
          <w:lang w:eastAsia="hi-IN"/>
        </w:rPr>
      </w:pPr>
      <w:r w:rsidRPr="00AB3E12">
        <w:rPr>
          <w:rFonts w:ascii="Times New Roman" w:hAnsi="Times New Roman"/>
          <w:b/>
          <w:sz w:val="28"/>
          <w:szCs w:val="28"/>
          <w:u w:val="single"/>
          <w:lang w:eastAsia="hi-IN"/>
        </w:rPr>
        <w:t>1 класс</w:t>
      </w:r>
    </w:p>
    <w:p w:rsidR="000D4A49" w:rsidRPr="00757DF9" w:rsidRDefault="000D4A49" w:rsidP="000D4A49">
      <w:pPr>
        <w:spacing w:after="0" w:line="240" w:lineRule="auto"/>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313"/>
        <w:gridCol w:w="1935"/>
        <w:gridCol w:w="1638"/>
        <w:gridCol w:w="2336"/>
      </w:tblGrid>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№п/п</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Разделы/темы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          Количество</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академических часов</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          (уроков)</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sz w:val="28"/>
                <w:szCs w:val="28"/>
              </w:rPr>
            </w:pPr>
            <w:r w:rsidRPr="00757DF9">
              <w:rPr>
                <w:rFonts w:ascii="Times New Roman" w:hAnsi="Times New Roman"/>
                <w:b/>
                <w:bCs/>
                <w:sz w:val="28"/>
                <w:szCs w:val="28"/>
              </w:rPr>
              <w:t xml:space="preserve">Форма </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sz w:val="28"/>
                <w:szCs w:val="28"/>
              </w:rPr>
              <w:t>проведения</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sz w:val="28"/>
                <w:szCs w:val="28"/>
              </w:rPr>
              <w:t>Электронный (цифровой) образовательный ресурс</w:t>
            </w: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1.Раздел</w:t>
            </w:r>
            <w:r w:rsidRPr="00757DF9">
              <w:rPr>
                <w:rFonts w:ascii="Times New Roman" w:hAnsi="Times New Roman"/>
                <w:sz w:val="28"/>
                <w:szCs w:val="28"/>
              </w:rPr>
              <w:t xml:space="preserve"> </w:t>
            </w:r>
            <w:r w:rsidRPr="00757DF9">
              <w:rPr>
                <w:rFonts w:ascii="Times New Roman" w:hAnsi="Times New Roman"/>
                <w:b/>
                <w:sz w:val="28"/>
                <w:szCs w:val="28"/>
              </w:rPr>
              <w:t xml:space="preserve"> Упражнения на ориентировку в пространстве</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9"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Правильное положение тела в пространстве</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Ходьба и бег: с высоким подниманием колен, с отбрасыванием прямой ноги вперед и оттягиванием носка</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Перестроение в круг из шеренги, цепочки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2</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Ориентировка в направлении движений вперед, назад, направо, налево, в круг, из круга</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Выполнение простых движений с предметами во время ходьбы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bCs/>
                <w:color w:val="000000"/>
                <w:sz w:val="28"/>
                <w:szCs w:val="28"/>
              </w:rPr>
              <w:t>2.</w:t>
            </w:r>
            <w:proofErr w:type="gramStart"/>
            <w:r w:rsidRPr="00757DF9">
              <w:rPr>
                <w:rFonts w:ascii="Times New Roman" w:hAnsi="Times New Roman"/>
                <w:b/>
                <w:bCs/>
                <w:color w:val="000000"/>
                <w:sz w:val="28"/>
                <w:szCs w:val="28"/>
              </w:rPr>
              <w:t xml:space="preserve">Раздел  </w:t>
            </w:r>
            <w:proofErr w:type="spellStart"/>
            <w:r w:rsidRPr="00757DF9">
              <w:rPr>
                <w:rFonts w:ascii="Times New Roman" w:hAnsi="Times New Roman"/>
                <w:b/>
                <w:sz w:val="28"/>
                <w:szCs w:val="28"/>
              </w:rPr>
              <w:t>Ритмико</w:t>
            </w:r>
            <w:proofErr w:type="spellEnd"/>
            <w:proofErr w:type="gramEnd"/>
            <w:r w:rsidRPr="00757DF9">
              <w:rPr>
                <w:rFonts w:ascii="Times New Roman" w:hAnsi="Times New Roman"/>
                <w:b/>
                <w:sz w:val="28"/>
                <w:szCs w:val="28"/>
              </w:rPr>
              <w:t xml:space="preserve">–гимнастические упражнения </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 xml:space="preserve">1.1 Общеразвивающие </w:t>
            </w:r>
            <w:proofErr w:type="spellStart"/>
            <w:r w:rsidRPr="00757DF9">
              <w:rPr>
                <w:rFonts w:ascii="Times New Roman" w:hAnsi="Times New Roman"/>
                <w:b/>
                <w:sz w:val="28"/>
                <w:szCs w:val="28"/>
              </w:rPr>
              <w:t>упражнени</w:t>
            </w:r>
            <w:proofErr w:type="spellEnd"/>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3</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Наклоны, выпрямление и повороты головы, круговые движения плечами («паровозики»)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Движения рук в разных направлениях без предметов и с предметами (флажки, погремушки, ленты)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Наклоны и повороты туловища вправо, влево (класть и поднимать предметы перед собой и сбоку)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Приседания с опорой и без опоры, с предметами (обруч, палка, флажки, мяч</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Сгибание и разгибание ноги в подъеме, отведение стопы наружу и приведение ее внутрь, круговые движения </w:t>
            </w:r>
            <w:r w:rsidRPr="00757DF9">
              <w:rPr>
                <w:rFonts w:ascii="Times New Roman" w:hAnsi="Times New Roman"/>
                <w:sz w:val="28"/>
                <w:szCs w:val="28"/>
              </w:rPr>
              <w:lastRenderedPageBreak/>
              <w:t xml:space="preserve">стопой, выставление ноги на носок вперед и в стороны, вставание на </w:t>
            </w:r>
            <w:proofErr w:type="spellStart"/>
            <w:r w:rsidRPr="00757DF9">
              <w:rPr>
                <w:rFonts w:ascii="Times New Roman" w:hAnsi="Times New Roman"/>
                <w:sz w:val="28"/>
                <w:szCs w:val="28"/>
              </w:rPr>
              <w:t>полупальцы</w:t>
            </w:r>
            <w:proofErr w:type="spellEnd"/>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Упражнения на выработку осанки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1.</w:t>
            </w:r>
            <w:proofErr w:type="gramStart"/>
            <w:r w:rsidRPr="00757DF9">
              <w:rPr>
                <w:rFonts w:ascii="Times New Roman" w:hAnsi="Times New Roman"/>
                <w:b/>
                <w:sz w:val="28"/>
                <w:szCs w:val="28"/>
              </w:rPr>
              <w:t>2.Упражнения</w:t>
            </w:r>
            <w:proofErr w:type="gramEnd"/>
            <w:r w:rsidRPr="00757DF9">
              <w:rPr>
                <w:rFonts w:ascii="Times New Roman" w:hAnsi="Times New Roman"/>
                <w:b/>
                <w:sz w:val="28"/>
                <w:szCs w:val="28"/>
              </w:rPr>
              <w:t xml:space="preserve"> на координацию движений</w:t>
            </w:r>
            <w:r w:rsidRPr="00757DF9">
              <w:rPr>
                <w:rFonts w:ascii="Times New Roman" w:hAnsi="Times New Roman"/>
                <w:sz w:val="28"/>
                <w:szCs w:val="28"/>
              </w:rPr>
              <w:t xml:space="preserve"> Перекрестное поднимание и опускание рук (правая рука вверху, левая внизу). Одновременные движения правой руки вверх, левой — в сторону; правой руки — вперед, левой — вверх</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Выставление левой ноги вперед, правой руки — перед собой; правой ноги — в сторону, левой руки — в сторону и т. д.</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 xml:space="preserve">Изучение позиций рук: смена позиций рук отдельно каждой и обеими одновременно; провожать движение руки </w:t>
            </w:r>
            <w:r w:rsidRPr="00757DF9">
              <w:rPr>
                <w:rFonts w:ascii="Times New Roman" w:hAnsi="Times New Roman"/>
                <w:sz w:val="28"/>
                <w:szCs w:val="28"/>
              </w:rPr>
              <w:lastRenderedPageBreak/>
              <w:t>головой, взглядом</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 xml:space="preserve">Отстукивание, </w:t>
            </w:r>
            <w:proofErr w:type="spellStart"/>
            <w:r w:rsidRPr="00757DF9">
              <w:rPr>
                <w:rFonts w:ascii="Times New Roman" w:hAnsi="Times New Roman"/>
                <w:sz w:val="28"/>
                <w:szCs w:val="28"/>
              </w:rPr>
              <w:t>прохлопывание</w:t>
            </w:r>
            <w:proofErr w:type="spellEnd"/>
            <w:r w:rsidRPr="00757DF9">
              <w:rPr>
                <w:rFonts w:ascii="Times New Roman" w:hAnsi="Times New Roman"/>
                <w:sz w:val="28"/>
                <w:szCs w:val="28"/>
              </w:rPr>
              <w:t xml:space="preserve">, </w:t>
            </w:r>
            <w:proofErr w:type="spellStart"/>
            <w:r w:rsidRPr="00757DF9">
              <w:rPr>
                <w:rFonts w:ascii="Times New Roman" w:hAnsi="Times New Roman"/>
                <w:sz w:val="28"/>
                <w:szCs w:val="28"/>
              </w:rPr>
              <w:t>протопывание</w:t>
            </w:r>
            <w:proofErr w:type="spellEnd"/>
            <w:r w:rsidRPr="00757DF9">
              <w:rPr>
                <w:rFonts w:ascii="Times New Roman" w:hAnsi="Times New Roman"/>
                <w:sz w:val="28"/>
                <w:szCs w:val="28"/>
              </w:rPr>
              <w:t xml:space="preserve"> простых ритмических рисунков</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1.3. Упражнение на расслабление мышц</w:t>
            </w:r>
          </w:p>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 xml:space="preserve"> Имитация </w:t>
            </w:r>
            <w:proofErr w:type="spellStart"/>
            <w:r w:rsidRPr="00757DF9">
              <w:rPr>
                <w:rFonts w:ascii="Times New Roman" w:hAnsi="Times New Roman"/>
                <w:sz w:val="28"/>
                <w:szCs w:val="28"/>
              </w:rPr>
              <w:t>отряхивания</w:t>
            </w:r>
            <w:proofErr w:type="spellEnd"/>
            <w:r w:rsidRPr="00757DF9">
              <w:rPr>
                <w:rFonts w:ascii="Times New Roman" w:hAnsi="Times New Roman"/>
                <w:sz w:val="28"/>
                <w:szCs w:val="28"/>
              </w:rPr>
              <w:t xml:space="preserve"> воды с пальцев</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Свободное круговое движение рук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Перенесение тяжести тела с пяток на носки и обратно, с одной ноги на другую (маятник)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3. Раздел Упражнения с детскими музыкальными инструментами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4</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10"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Движения кистей рук в разных направлениях. Поочередное и одновременное сжимание в кулак и разжимание пальцев рук с изменением темпа музыки</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 xml:space="preserve">Противопоставление </w:t>
            </w:r>
            <w:r w:rsidRPr="00757DF9">
              <w:rPr>
                <w:rFonts w:ascii="Times New Roman" w:hAnsi="Times New Roman"/>
                <w:sz w:val="28"/>
                <w:szCs w:val="28"/>
              </w:rPr>
              <w:lastRenderedPageBreak/>
              <w:t>первого пальца остальным на каждый акцент в музыке. Отведение и приведение пальцев одной руки и обеих. Выделение пальцев рук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6</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Упражнения для пальцев рук на детском пианино. Исполнение восходящей и нисходящей гаммы в пределах пяти нот одной октавы правой и левой рукой отдельно в среднем темпе</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 xml:space="preserve">Отстукивание простых ритмических рисунков на барабане двумя палочками одновременно и каждой отдельно под счет учителя с проговариванием стихов, </w:t>
            </w:r>
            <w:proofErr w:type="spellStart"/>
            <w:r w:rsidRPr="00757DF9">
              <w:rPr>
                <w:rFonts w:ascii="Times New Roman" w:hAnsi="Times New Roman"/>
                <w:sz w:val="28"/>
                <w:szCs w:val="28"/>
              </w:rPr>
              <w:t>попевок</w:t>
            </w:r>
            <w:proofErr w:type="spellEnd"/>
            <w:r w:rsidRPr="00757DF9">
              <w:rPr>
                <w:rFonts w:ascii="Times New Roman" w:hAnsi="Times New Roman"/>
                <w:sz w:val="28"/>
                <w:szCs w:val="28"/>
              </w:rPr>
              <w:t xml:space="preserve"> и без них</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4 Раздел </w:t>
            </w:r>
            <w:r w:rsidRPr="00757DF9">
              <w:rPr>
                <w:rFonts w:ascii="Times New Roman" w:hAnsi="Times New Roman"/>
                <w:b/>
                <w:sz w:val="28"/>
                <w:szCs w:val="28"/>
              </w:rPr>
              <w:t>Игры под музыку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7</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Выполнение ритмичных движений в соответствии с различным </w:t>
            </w:r>
            <w:r w:rsidRPr="00757DF9">
              <w:rPr>
                <w:rFonts w:ascii="Times New Roman" w:hAnsi="Times New Roman"/>
                <w:sz w:val="28"/>
                <w:szCs w:val="28"/>
              </w:rPr>
              <w:lastRenderedPageBreak/>
              <w:t>характером музыки, динамикой (громко, тихо), регистрами (высокий, низкий)</w:t>
            </w:r>
          </w:p>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8</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Изменение направления и формы ходьбы, бега, поскоков, танцевальных движений в соответствии с изменениями в музыке (легкий, танцевальный бег сменяется стремительным, спортивным; легкое, игривое подпрыгивание — тяжелым, комичным и т. д.)</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Выполнение имитационных упражнений и игр, построенных на конкретных подражательных образах, хорошо знакомых детям (повадки зверей, птиц, движение транспорта, деятельность человека), в соответствии с определенным эмоциональным и динамическим характером музыки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Передача притопами, хлопками и другими движениями резких акцентов в музыке</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Музыкальные игры с предметами. Игры с пением или речевым сопровождением</w:t>
            </w:r>
          </w:p>
          <w:p w:rsidR="000D4A49" w:rsidRPr="00757DF9" w:rsidRDefault="000D4A49" w:rsidP="008B7499">
            <w:pPr>
              <w:spacing w:after="0" w:line="240" w:lineRule="auto"/>
              <w:ind w:firstLine="709"/>
              <w:jc w:val="both"/>
              <w:rPr>
                <w:rFonts w:ascii="Times New Roman" w:hAnsi="Times New Roman"/>
                <w:sz w:val="28"/>
                <w:szCs w:val="28"/>
              </w:rPr>
            </w:pP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5 Раздел </w:t>
            </w:r>
            <w:r w:rsidRPr="00757DF9">
              <w:rPr>
                <w:rFonts w:ascii="Times New Roman" w:hAnsi="Times New Roman"/>
                <w:b/>
                <w:sz w:val="28"/>
                <w:szCs w:val="28"/>
              </w:rPr>
              <w:t>Танцевальные упражнения</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11"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9</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Знакомство с танцевальными движениями. Бодрый, спокойный, топающий шаг. Бег легкий, на </w:t>
            </w:r>
            <w:proofErr w:type="spellStart"/>
            <w:r w:rsidRPr="00757DF9">
              <w:rPr>
                <w:rFonts w:ascii="Times New Roman" w:hAnsi="Times New Roman"/>
                <w:sz w:val="28"/>
                <w:szCs w:val="28"/>
              </w:rPr>
              <w:t>полупальцах</w:t>
            </w:r>
            <w:proofErr w:type="spellEnd"/>
            <w:r w:rsidRPr="00757DF9">
              <w:rPr>
                <w:rFonts w:ascii="Times New Roman" w:hAnsi="Times New Roman"/>
                <w:sz w:val="28"/>
                <w:szCs w:val="28"/>
              </w:rPr>
              <w:t>. Подпрыгивание на двух ногах</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Прямой галоп. Маховые движения рук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10</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Элементы русской пляски: простой хороводный шаг, шаг на всей ступне, подбоченившись двумя руками (для девочек — движение с платочком)</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 xml:space="preserve">Движения парами: бег, ходьба, </w:t>
            </w:r>
            <w:r w:rsidRPr="00757DF9">
              <w:rPr>
                <w:rFonts w:ascii="Times New Roman" w:hAnsi="Times New Roman"/>
                <w:sz w:val="28"/>
                <w:szCs w:val="28"/>
              </w:rPr>
              <w:lastRenderedPageBreak/>
              <w:t>кружение на месте</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Притопы одной ногой и поочередно, выставление ноги с носка на пятку </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Хороводы в кругу, пляски с притопами, кружением, хлопками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bl>
    <w:p w:rsidR="000D4A49" w:rsidRPr="00757DF9" w:rsidRDefault="000D4A49" w:rsidP="000D4A49">
      <w:pPr>
        <w:spacing w:after="0" w:line="240" w:lineRule="auto"/>
        <w:ind w:firstLine="709"/>
        <w:jc w:val="both"/>
        <w:rPr>
          <w:rFonts w:ascii="Times New Roman" w:hAnsi="Times New Roman"/>
          <w:b/>
          <w:bCs/>
          <w:color w:val="000000"/>
          <w:sz w:val="28"/>
          <w:szCs w:val="28"/>
        </w:rPr>
      </w:pPr>
    </w:p>
    <w:p w:rsidR="000D4A49" w:rsidRPr="00757DF9" w:rsidRDefault="000D4A49" w:rsidP="000D4A49">
      <w:pPr>
        <w:spacing w:after="0" w:line="240" w:lineRule="auto"/>
        <w:ind w:firstLine="709"/>
        <w:jc w:val="center"/>
        <w:rPr>
          <w:rFonts w:ascii="Times New Roman" w:hAnsi="Times New Roman"/>
          <w:b/>
          <w:sz w:val="28"/>
          <w:szCs w:val="28"/>
          <w:u w:val="single"/>
          <w:lang w:eastAsia="hi-IN"/>
        </w:rPr>
      </w:pPr>
      <w:r w:rsidRPr="00757DF9">
        <w:rPr>
          <w:rFonts w:ascii="Times New Roman" w:hAnsi="Times New Roman"/>
          <w:b/>
          <w:sz w:val="28"/>
          <w:szCs w:val="28"/>
          <w:u w:val="single"/>
          <w:lang w:eastAsia="hi-IN"/>
        </w:rPr>
        <w:t xml:space="preserve">1 </w:t>
      </w:r>
      <w:r>
        <w:rPr>
          <w:rFonts w:ascii="Times New Roman" w:hAnsi="Times New Roman"/>
          <w:b/>
          <w:sz w:val="28"/>
          <w:szCs w:val="28"/>
          <w:u w:val="single"/>
          <w:lang w:eastAsia="hi-IN"/>
        </w:rPr>
        <w:t xml:space="preserve">дополнительный </w:t>
      </w:r>
      <w:r w:rsidRPr="00757DF9">
        <w:rPr>
          <w:rFonts w:ascii="Times New Roman" w:hAnsi="Times New Roman"/>
          <w:b/>
          <w:sz w:val="28"/>
          <w:szCs w:val="28"/>
          <w:u w:val="single"/>
          <w:lang w:eastAsia="hi-IN"/>
        </w:rPr>
        <w:t>класс</w:t>
      </w:r>
    </w:p>
    <w:p w:rsidR="000D4A49" w:rsidRPr="00757DF9" w:rsidRDefault="000D4A49" w:rsidP="000D4A49">
      <w:pPr>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313"/>
        <w:gridCol w:w="1935"/>
        <w:gridCol w:w="1638"/>
        <w:gridCol w:w="2336"/>
      </w:tblGrid>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№п/п</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Разделы/темы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          Количество</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академических часов</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          (уроков)</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sz w:val="28"/>
                <w:szCs w:val="28"/>
              </w:rPr>
            </w:pPr>
            <w:r w:rsidRPr="00757DF9">
              <w:rPr>
                <w:rFonts w:ascii="Times New Roman" w:hAnsi="Times New Roman"/>
                <w:b/>
                <w:bCs/>
                <w:sz w:val="28"/>
                <w:szCs w:val="28"/>
              </w:rPr>
              <w:t xml:space="preserve">Форма </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sz w:val="28"/>
                <w:szCs w:val="28"/>
              </w:rPr>
              <w:t>проведения</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sz w:val="28"/>
                <w:szCs w:val="28"/>
              </w:rPr>
              <w:t>Электронный (цифровой) образовательный ресурс</w:t>
            </w: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1.Раздел</w:t>
            </w:r>
            <w:r w:rsidRPr="00757DF9">
              <w:rPr>
                <w:rFonts w:ascii="Times New Roman" w:hAnsi="Times New Roman"/>
                <w:sz w:val="28"/>
                <w:szCs w:val="28"/>
              </w:rPr>
              <w:t xml:space="preserve"> </w:t>
            </w:r>
            <w:r w:rsidRPr="00757DF9">
              <w:rPr>
                <w:rFonts w:ascii="Times New Roman" w:hAnsi="Times New Roman"/>
                <w:b/>
                <w:sz w:val="28"/>
                <w:szCs w:val="28"/>
              </w:rPr>
              <w:t xml:space="preserve"> Упражнения на ориентировку в пространстве</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12"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Правильное исходное положение</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Ходьба и бег: с высоким подниманием колен, с отбрасыванием прямой ноги вперед и оттягиванием носка</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Перестроение в круг из шеренги, цепочки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2</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Ориентировка в направлении движений вперед, назад, направо, налево, в круг, из круга</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Выполнение простых движений с предметами во время ходьбы</w:t>
            </w:r>
          </w:p>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bCs/>
                <w:color w:val="000000"/>
                <w:sz w:val="28"/>
                <w:szCs w:val="28"/>
              </w:rPr>
              <w:t>2.</w:t>
            </w:r>
            <w:proofErr w:type="gramStart"/>
            <w:r w:rsidRPr="00757DF9">
              <w:rPr>
                <w:rFonts w:ascii="Times New Roman" w:hAnsi="Times New Roman"/>
                <w:b/>
                <w:bCs/>
                <w:color w:val="000000"/>
                <w:sz w:val="28"/>
                <w:szCs w:val="28"/>
              </w:rPr>
              <w:t xml:space="preserve">Раздел  </w:t>
            </w:r>
            <w:proofErr w:type="spellStart"/>
            <w:r w:rsidRPr="00757DF9">
              <w:rPr>
                <w:rFonts w:ascii="Times New Roman" w:hAnsi="Times New Roman"/>
                <w:b/>
                <w:sz w:val="28"/>
                <w:szCs w:val="28"/>
              </w:rPr>
              <w:t>Ритмико</w:t>
            </w:r>
            <w:proofErr w:type="spellEnd"/>
            <w:proofErr w:type="gramEnd"/>
            <w:r w:rsidRPr="00757DF9">
              <w:rPr>
                <w:rFonts w:ascii="Times New Roman" w:hAnsi="Times New Roman"/>
                <w:b/>
                <w:sz w:val="28"/>
                <w:szCs w:val="28"/>
              </w:rPr>
              <w:t xml:space="preserve">–гимнастические упражнения </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 xml:space="preserve">1.1 Общеразвивающие </w:t>
            </w:r>
            <w:proofErr w:type="spellStart"/>
            <w:r w:rsidRPr="00757DF9">
              <w:rPr>
                <w:rFonts w:ascii="Times New Roman" w:hAnsi="Times New Roman"/>
                <w:b/>
                <w:sz w:val="28"/>
                <w:szCs w:val="28"/>
              </w:rPr>
              <w:t>упражнени</w:t>
            </w:r>
            <w:proofErr w:type="spellEnd"/>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3</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Наклоны, выпрямление и повороты головы, круговые движения плечами («паровозики»)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Движения рук в разных направлениях без предметов и с предметами (флажки, погремушки, ленты)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Наклоны и повороты туловища вправо, влево (класть и поднимать предметы перед собой и сбоку)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Приседания с опорой и без опоры, с предметами (обруч, палка, флажки, мяч)</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Сгибание и разгибание ноги в подъеме, отведение стопы наружу и приведение ее внутрь, круговые движения стопой, выставление ноги на носок вперед и в стороны, вставание на </w:t>
            </w:r>
            <w:proofErr w:type="spellStart"/>
            <w:r w:rsidRPr="00757DF9">
              <w:rPr>
                <w:rFonts w:ascii="Times New Roman" w:hAnsi="Times New Roman"/>
                <w:sz w:val="28"/>
                <w:szCs w:val="28"/>
              </w:rPr>
              <w:t>полупальцы</w:t>
            </w:r>
            <w:proofErr w:type="spellEnd"/>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Упражнения на выработку осанки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1.</w:t>
            </w:r>
            <w:proofErr w:type="gramStart"/>
            <w:r w:rsidRPr="00757DF9">
              <w:rPr>
                <w:rFonts w:ascii="Times New Roman" w:hAnsi="Times New Roman"/>
                <w:b/>
                <w:sz w:val="28"/>
                <w:szCs w:val="28"/>
              </w:rPr>
              <w:t>2.Упражнения</w:t>
            </w:r>
            <w:proofErr w:type="gramEnd"/>
            <w:r w:rsidRPr="00757DF9">
              <w:rPr>
                <w:rFonts w:ascii="Times New Roman" w:hAnsi="Times New Roman"/>
                <w:b/>
                <w:sz w:val="28"/>
                <w:szCs w:val="28"/>
              </w:rPr>
              <w:t xml:space="preserve"> на координацию движений</w:t>
            </w:r>
            <w:r w:rsidRPr="00757DF9">
              <w:rPr>
                <w:rFonts w:ascii="Times New Roman" w:hAnsi="Times New Roman"/>
                <w:sz w:val="28"/>
                <w:szCs w:val="28"/>
              </w:rPr>
              <w:t xml:space="preserve"> Перекрестное поднимание и опускание рук (правая рука вверху, левая внизу). Одновременные движения правой руки вверх, левой — в сторону; правой руки — вперед, левой — вверх</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 xml:space="preserve">Выставление левой ноги вперед, правой </w:t>
            </w:r>
            <w:r w:rsidRPr="00757DF9">
              <w:rPr>
                <w:rFonts w:ascii="Times New Roman" w:hAnsi="Times New Roman"/>
                <w:sz w:val="28"/>
                <w:szCs w:val="28"/>
              </w:rPr>
              <w:lastRenderedPageBreak/>
              <w:t>руки — перед собой; правой ноги — в сторону, левой руки — в сторону и т. д.</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Изучение позиций рук: смена позиций рук отдельно каждой и обеими одновременно; провожать движение руки головой, взглядом</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 xml:space="preserve">Отстукивание, </w:t>
            </w:r>
            <w:proofErr w:type="spellStart"/>
            <w:r w:rsidRPr="00757DF9">
              <w:rPr>
                <w:rFonts w:ascii="Times New Roman" w:hAnsi="Times New Roman"/>
                <w:sz w:val="28"/>
                <w:szCs w:val="28"/>
              </w:rPr>
              <w:t>прохлопывание</w:t>
            </w:r>
            <w:proofErr w:type="spellEnd"/>
            <w:r w:rsidRPr="00757DF9">
              <w:rPr>
                <w:rFonts w:ascii="Times New Roman" w:hAnsi="Times New Roman"/>
                <w:sz w:val="28"/>
                <w:szCs w:val="28"/>
              </w:rPr>
              <w:t xml:space="preserve">, </w:t>
            </w:r>
            <w:proofErr w:type="spellStart"/>
            <w:r w:rsidRPr="00757DF9">
              <w:rPr>
                <w:rFonts w:ascii="Times New Roman" w:hAnsi="Times New Roman"/>
                <w:sz w:val="28"/>
                <w:szCs w:val="28"/>
              </w:rPr>
              <w:t>протопывание</w:t>
            </w:r>
            <w:proofErr w:type="spellEnd"/>
            <w:r w:rsidRPr="00757DF9">
              <w:rPr>
                <w:rFonts w:ascii="Times New Roman" w:hAnsi="Times New Roman"/>
                <w:sz w:val="28"/>
                <w:szCs w:val="28"/>
              </w:rPr>
              <w:t xml:space="preserve"> простых ритмических рисунков</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1.3. Упражнение на расслабление мышц</w:t>
            </w:r>
          </w:p>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 xml:space="preserve"> Имитация </w:t>
            </w:r>
            <w:proofErr w:type="spellStart"/>
            <w:r w:rsidRPr="00757DF9">
              <w:rPr>
                <w:rFonts w:ascii="Times New Roman" w:hAnsi="Times New Roman"/>
                <w:sz w:val="28"/>
                <w:szCs w:val="28"/>
              </w:rPr>
              <w:t>отряхивания</w:t>
            </w:r>
            <w:proofErr w:type="spellEnd"/>
            <w:r w:rsidRPr="00757DF9">
              <w:rPr>
                <w:rFonts w:ascii="Times New Roman" w:hAnsi="Times New Roman"/>
                <w:sz w:val="28"/>
                <w:szCs w:val="28"/>
              </w:rPr>
              <w:t xml:space="preserve"> воды с пальцев</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Свободное круговое движение рук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Перенесение тяжести тела с пяток на носки и обратно, с одной ноги на другую (маятник)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3. Раздел Упражнения с детскими музыкальными инструментами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4</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13"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5</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Движения кистей рук в разных направлениях. Поочередное и одновременное сжимание в кулак и разжимание пальцев рук с изменением темпа музыки</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Противопоставление первого пальца остальным на каждый акцент в музыке. Отведение и приведение пальцев одной руки и обеих. Выделение пальцев рук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Упражнения для пальцев рук на детском пианино. Исполнение восходящей и нисходящей гаммы в пределах пяти нот одной октавы правой и левой рукой отдельно в среднем темпе</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 xml:space="preserve">Отстукивание простых ритмических рисунков на барабане двумя палочками одновременно и </w:t>
            </w:r>
            <w:r w:rsidRPr="00757DF9">
              <w:rPr>
                <w:rFonts w:ascii="Times New Roman" w:hAnsi="Times New Roman"/>
                <w:sz w:val="28"/>
                <w:szCs w:val="28"/>
              </w:rPr>
              <w:lastRenderedPageBreak/>
              <w:t xml:space="preserve">каждой отдельно под счет учителя с проговариванием стихов, </w:t>
            </w:r>
            <w:proofErr w:type="spellStart"/>
            <w:r w:rsidRPr="00757DF9">
              <w:rPr>
                <w:rFonts w:ascii="Times New Roman" w:hAnsi="Times New Roman"/>
                <w:sz w:val="28"/>
                <w:szCs w:val="28"/>
              </w:rPr>
              <w:t>попевок</w:t>
            </w:r>
            <w:proofErr w:type="spellEnd"/>
            <w:r w:rsidRPr="00757DF9">
              <w:rPr>
                <w:rFonts w:ascii="Times New Roman" w:hAnsi="Times New Roman"/>
                <w:sz w:val="28"/>
                <w:szCs w:val="28"/>
              </w:rPr>
              <w:t xml:space="preserve"> и без них</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4 Раздел </w:t>
            </w:r>
            <w:r w:rsidRPr="00757DF9">
              <w:rPr>
                <w:rFonts w:ascii="Times New Roman" w:hAnsi="Times New Roman"/>
                <w:sz w:val="28"/>
                <w:szCs w:val="28"/>
              </w:rPr>
              <w:t>Игры под музыку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7</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Выполнение ритмичных движений в соответствии с различным характером музыки, динамикой (громко, тихо), регистрами (высокий, низкий)</w:t>
            </w:r>
          </w:p>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8</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Изменение направления и формы ходьбы, бега, поскоков, танцевальных движений в соответствии с изменениями в музыке (легкий, танцевальный бег сменяется стремительным, спортивным; легкое, игривое подпрыгивание — тяжелым, комичным и т. д.)</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 xml:space="preserve">Выполнение имитационных упражнений и игр, построенных на конкретных подражательных </w:t>
            </w:r>
            <w:r w:rsidRPr="00757DF9">
              <w:rPr>
                <w:rFonts w:ascii="Times New Roman" w:hAnsi="Times New Roman"/>
                <w:sz w:val="28"/>
                <w:szCs w:val="28"/>
              </w:rPr>
              <w:lastRenderedPageBreak/>
              <w:t>образах, хорошо знакомых детям (повадки зверей, птиц, движение транспорта, деятельность человека), в соответствии с определенным эмоциональным и динамическим характером музыки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Передача притопами, хлопками и другими движениями резких акцентов в музыке</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Музыкальные игры с предметами. Игры с пением или речевым сопровождением</w:t>
            </w:r>
          </w:p>
          <w:p w:rsidR="000D4A49" w:rsidRPr="00757DF9" w:rsidRDefault="000D4A49" w:rsidP="008B7499">
            <w:pPr>
              <w:spacing w:after="0" w:line="240" w:lineRule="auto"/>
              <w:ind w:firstLine="709"/>
              <w:jc w:val="both"/>
              <w:rPr>
                <w:rFonts w:ascii="Times New Roman" w:hAnsi="Times New Roman"/>
                <w:sz w:val="28"/>
                <w:szCs w:val="28"/>
              </w:rPr>
            </w:pP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5 Раздел </w:t>
            </w:r>
            <w:r w:rsidRPr="00757DF9">
              <w:rPr>
                <w:rFonts w:ascii="Times New Roman" w:hAnsi="Times New Roman"/>
                <w:b/>
                <w:sz w:val="28"/>
                <w:szCs w:val="28"/>
              </w:rPr>
              <w:t>Танцевальные упражнения</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14"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9</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Знакомство с танцевальными движениями. Бодрый, спокойный, топающий шаг. Бег легкий, на </w:t>
            </w:r>
            <w:proofErr w:type="spellStart"/>
            <w:r w:rsidRPr="00757DF9">
              <w:rPr>
                <w:rFonts w:ascii="Times New Roman" w:hAnsi="Times New Roman"/>
                <w:sz w:val="28"/>
                <w:szCs w:val="28"/>
              </w:rPr>
              <w:t>полупальцах</w:t>
            </w:r>
            <w:proofErr w:type="spellEnd"/>
            <w:r w:rsidRPr="00757DF9">
              <w:rPr>
                <w:rFonts w:ascii="Times New Roman" w:hAnsi="Times New Roman"/>
                <w:sz w:val="28"/>
                <w:szCs w:val="28"/>
              </w:rPr>
              <w:t>. Подпрыгивание на двух ногах</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Прямой галоп. Маховые движения рук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10</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Элементы русской пляски: простой хороводный шаг, шаг на всей ступне, подбоченившись двумя руками (для девочек — движение с платочком)</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Движения парами: бег, ходьба, кружение на месте</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Притопы одной ногой и поочередно, выставление ноги с носка на пятку </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Хороводы в кругу, пляски с притопами, кружением, хлопками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bl>
    <w:p w:rsidR="000D4A49" w:rsidRPr="00757DF9" w:rsidRDefault="000D4A49" w:rsidP="000D4A49">
      <w:pPr>
        <w:spacing w:after="0" w:line="240" w:lineRule="auto"/>
        <w:jc w:val="both"/>
        <w:rPr>
          <w:rFonts w:ascii="Times New Roman" w:hAnsi="Times New Roman"/>
          <w:b/>
          <w:sz w:val="28"/>
          <w:szCs w:val="28"/>
          <w:u w:val="single"/>
          <w:lang w:eastAsia="hi-IN"/>
        </w:rPr>
      </w:pPr>
    </w:p>
    <w:p w:rsidR="000D4A49" w:rsidRPr="00757DF9" w:rsidRDefault="000D4A49" w:rsidP="000D4A49">
      <w:pPr>
        <w:spacing w:after="0" w:line="240" w:lineRule="auto"/>
        <w:ind w:firstLine="709"/>
        <w:jc w:val="both"/>
        <w:rPr>
          <w:rFonts w:ascii="Times New Roman" w:hAnsi="Times New Roman"/>
          <w:b/>
          <w:sz w:val="28"/>
          <w:szCs w:val="28"/>
          <w:u w:val="single"/>
          <w:lang w:eastAsia="hi-IN"/>
        </w:rPr>
      </w:pPr>
      <w:r w:rsidRPr="00757DF9">
        <w:rPr>
          <w:rFonts w:ascii="Times New Roman" w:hAnsi="Times New Roman"/>
          <w:b/>
          <w:sz w:val="28"/>
          <w:szCs w:val="28"/>
          <w:u w:val="single"/>
          <w:lang w:eastAsia="hi-IN"/>
        </w:rPr>
        <w:t xml:space="preserve">2класс </w:t>
      </w:r>
    </w:p>
    <w:p w:rsidR="000D4A49" w:rsidRPr="00757DF9" w:rsidRDefault="000D4A49" w:rsidP="000D4A49">
      <w:pPr>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2283"/>
        <w:gridCol w:w="1944"/>
        <w:gridCol w:w="1645"/>
        <w:gridCol w:w="2346"/>
      </w:tblGrid>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№п/п</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Разделы/темы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          Количество</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академических часов</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          (уроков)</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sz w:val="28"/>
                <w:szCs w:val="28"/>
              </w:rPr>
            </w:pPr>
            <w:r w:rsidRPr="00757DF9">
              <w:rPr>
                <w:rFonts w:ascii="Times New Roman" w:hAnsi="Times New Roman"/>
                <w:b/>
                <w:bCs/>
                <w:sz w:val="28"/>
                <w:szCs w:val="28"/>
              </w:rPr>
              <w:t xml:space="preserve">Форма </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sz w:val="28"/>
                <w:szCs w:val="28"/>
              </w:rPr>
              <w:t>проведения</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sz w:val="28"/>
                <w:szCs w:val="28"/>
              </w:rPr>
              <w:t>Электронный (цифровой) образовательный ресурс</w:t>
            </w: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1.Раздел</w:t>
            </w:r>
            <w:r w:rsidRPr="00757DF9">
              <w:rPr>
                <w:rFonts w:ascii="Times New Roman" w:hAnsi="Times New Roman"/>
                <w:sz w:val="28"/>
                <w:szCs w:val="28"/>
              </w:rPr>
              <w:t xml:space="preserve"> </w:t>
            </w:r>
            <w:r w:rsidRPr="00757DF9">
              <w:rPr>
                <w:rFonts w:ascii="Times New Roman" w:hAnsi="Times New Roman"/>
                <w:b/>
                <w:sz w:val="28"/>
                <w:szCs w:val="28"/>
              </w:rPr>
              <w:t xml:space="preserve"> Упражнения на ориентировку в пространстве</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15"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Введение. Что такое ритмика. </w:t>
            </w:r>
            <w:r w:rsidRPr="00757DF9">
              <w:rPr>
                <w:rFonts w:ascii="Times New Roman" w:hAnsi="Times New Roman"/>
                <w:sz w:val="28"/>
                <w:szCs w:val="28"/>
              </w:rPr>
              <w:lastRenderedPageBreak/>
              <w:t>Основные танцевальные правила. Приветствие. Постановка корпуса</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Ходьба вдоль стен с четкими поворотами в углах зала</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Построения в шеренгу, колонну, цепочку, круг, пары. Построение в колонну по два. Перестроение из колонны парами в колонну по одному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2</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Построение круга из шеренги и из движения врассыпную</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Выполнение во время ходьбы и бега несложных заданий с предметами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bCs/>
                <w:color w:val="000000"/>
                <w:sz w:val="28"/>
                <w:szCs w:val="28"/>
              </w:rPr>
              <w:t>2.</w:t>
            </w:r>
            <w:proofErr w:type="gramStart"/>
            <w:r w:rsidRPr="00757DF9">
              <w:rPr>
                <w:rFonts w:ascii="Times New Roman" w:hAnsi="Times New Roman"/>
                <w:b/>
                <w:bCs/>
                <w:color w:val="000000"/>
                <w:sz w:val="28"/>
                <w:szCs w:val="28"/>
              </w:rPr>
              <w:t xml:space="preserve">Раздел  </w:t>
            </w:r>
            <w:proofErr w:type="spellStart"/>
            <w:r w:rsidRPr="00757DF9">
              <w:rPr>
                <w:rFonts w:ascii="Times New Roman" w:hAnsi="Times New Roman"/>
                <w:b/>
                <w:sz w:val="28"/>
                <w:szCs w:val="28"/>
              </w:rPr>
              <w:t>Ритмико</w:t>
            </w:r>
            <w:proofErr w:type="spellEnd"/>
            <w:proofErr w:type="gramEnd"/>
            <w:r w:rsidRPr="00757DF9">
              <w:rPr>
                <w:rFonts w:ascii="Times New Roman" w:hAnsi="Times New Roman"/>
                <w:b/>
                <w:sz w:val="28"/>
                <w:szCs w:val="28"/>
              </w:rPr>
              <w:t xml:space="preserve">–гимнастические упражнения </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 xml:space="preserve">1.1 Общеразвивающие </w:t>
            </w:r>
            <w:proofErr w:type="spellStart"/>
            <w:r w:rsidRPr="00757DF9">
              <w:rPr>
                <w:rFonts w:ascii="Times New Roman" w:hAnsi="Times New Roman"/>
                <w:b/>
                <w:sz w:val="28"/>
                <w:szCs w:val="28"/>
              </w:rPr>
              <w:t>упражнени</w:t>
            </w:r>
            <w:proofErr w:type="spellEnd"/>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3</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 xml:space="preserve">Разведение рук в стороны, раскачивание их перед собой, </w:t>
            </w:r>
            <w:r w:rsidRPr="00757DF9">
              <w:rPr>
                <w:rFonts w:ascii="Times New Roman" w:hAnsi="Times New Roman"/>
                <w:sz w:val="28"/>
                <w:szCs w:val="28"/>
              </w:rPr>
              <w:lastRenderedPageBreak/>
              <w:t>круговые движения, упражнения с лентами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Наклоны и повороты головы вперед, назад, в стороны, круговые движения</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Наклоны и повороты туловища в сочетании с движениями рук вверх, в стороны, на затылок, на пояс</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Повороты туловища с передачей предмета Резкое поднимание согнутых в колене ног, как при маршировке. Сгибание и разгибание ступни в положении стоя и сидя. Упражнения на выработку осанки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Сгибание и разгибание ноги в подъеме, отведение стопы наружу и приведение ее внутрь, круговые движения стопой, выставление </w:t>
            </w:r>
            <w:r w:rsidRPr="00757DF9">
              <w:rPr>
                <w:rFonts w:ascii="Times New Roman" w:hAnsi="Times New Roman"/>
                <w:sz w:val="28"/>
                <w:szCs w:val="28"/>
              </w:rPr>
              <w:lastRenderedPageBreak/>
              <w:t xml:space="preserve">ноги на носок вперед и в стороны, вставание на </w:t>
            </w:r>
            <w:proofErr w:type="spellStart"/>
            <w:r w:rsidRPr="00757DF9">
              <w:rPr>
                <w:rFonts w:ascii="Times New Roman" w:hAnsi="Times New Roman"/>
                <w:sz w:val="28"/>
                <w:szCs w:val="28"/>
              </w:rPr>
              <w:t>полупальцы</w:t>
            </w:r>
            <w:proofErr w:type="spellEnd"/>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Упражнения на выработку осанки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1.</w:t>
            </w:r>
            <w:proofErr w:type="gramStart"/>
            <w:r w:rsidRPr="00757DF9">
              <w:rPr>
                <w:rFonts w:ascii="Times New Roman" w:hAnsi="Times New Roman"/>
                <w:b/>
                <w:sz w:val="28"/>
                <w:szCs w:val="28"/>
              </w:rPr>
              <w:t>2.Упражнения</w:t>
            </w:r>
            <w:proofErr w:type="gramEnd"/>
            <w:r w:rsidRPr="00757DF9">
              <w:rPr>
                <w:rFonts w:ascii="Times New Roman" w:hAnsi="Times New Roman"/>
                <w:b/>
                <w:sz w:val="28"/>
                <w:szCs w:val="28"/>
              </w:rPr>
              <w:t xml:space="preserve"> на координацию движений</w:t>
            </w:r>
            <w:r w:rsidRPr="00757DF9">
              <w:rPr>
                <w:rFonts w:ascii="Times New Roman" w:hAnsi="Times New Roman"/>
                <w:sz w:val="28"/>
                <w:szCs w:val="28"/>
              </w:rPr>
              <w:t xml:space="preserve"> Свободное падение рук с исходного положения в стороны или перед собой. </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Встряхивание кистью (отбрасывание воды с пальцев, имитация движения листьев во время ветра)</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Выбрасывание то левой, то правой ноги вперед (как при игре в футбол)</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Раскачивание рук поочередно и вместе вперед, назад, вправо, влево в положении стоя и наклонившись вперед</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1.3. Упражнение на расслабление мышц</w:t>
            </w:r>
          </w:p>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lastRenderedPageBreak/>
              <w:t xml:space="preserve"> Имитация </w:t>
            </w:r>
            <w:proofErr w:type="spellStart"/>
            <w:r w:rsidRPr="00757DF9">
              <w:rPr>
                <w:rFonts w:ascii="Times New Roman" w:hAnsi="Times New Roman"/>
                <w:sz w:val="28"/>
                <w:szCs w:val="28"/>
              </w:rPr>
              <w:t>отряхивания</w:t>
            </w:r>
            <w:proofErr w:type="spellEnd"/>
            <w:r w:rsidRPr="00757DF9">
              <w:rPr>
                <w:rFonts w:ascii="Times New Roman" w:hAnsi="Times New Roman"/>
                <w:sz w:val="28"/>
                <w:szCs w:val="28"/>
              </w:rPr>
              <w:t xml:space="preserve"> воды с пальцев</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Свободное круговое движение рук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Перенесение тяжести тела с пяток на носки и обратно, с одной ноги на другую (маятник)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3. Раздел Упражнения с детскими музыкальными инструментами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16"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Круговые движения кистью (напряженное и свободное). Одновременное сгибание в кулак пальцев одной руки и разгибание другой в медленном темпе с постепенным ускорением</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Упражнения на детских музыкальных инструментах</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 xml:space="preserve">Исполнение несложных ритмических рисунков на бубне и барабане двумя палочками одновременно и поочередно в </w:t>
            </w:r>
            <w:r w:rsidRPr="00757DF9">
              <w:rPr>
                <w:rFonts w:ascii="Times New Roman" w:hAnsi="Times New Roman"/>
                <w:sz w:val="28"/>
                <w:szCs w:val="28"/>
              </w:rPr>
              <w:lastRenderedPageBreak/>
              <w:t>разных вариациях</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4 Раздел </w:t>
            </w:r>
            <w:r w:rsidRPr="00757DF9">
              <w:rPr>
                <w:rFonts w:ascii="Times New Roman" w:hAnsi="Times New Roman"/>
                <w:b/>
                <w:sz w:val="28"/>
                <w:szCs w:val="28"/>
              </w:rPr>
              <w:t>Игры под музыку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7</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Выразительная и эмоциональная передача в движениях игровых образов и содержание песен</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Самостоятельное создание </w:t>
            </w:r>
            <w:proofErr w:type="spellStart"/>
            <w:r w:rsidRPr="00757DF9">
              <w:rPr>
                <w:rFonts w:ascii="Times New Roman" w:hAnsi="Times New Roman"/>
                <w:sz w:val="28"/>
                <w:szCs w:val="28"/>
              </w:rPr>
              <w:t>музыкальнодвигательного</w:t>
            </w:r>
            <w:proofErr w:type="spellEnd"/>
            <w:r w:rsidRPr="00757DF9">
              <w:rPr>
                <w:rFonts w:ascii="Times New Roman" w:hAnsi="Times New Roman"/>
                <w:sz w:val="28"/>
                <w:szCs w:val="28"/>
              </w:rPr>
              <w:t xml:space="preserve"> образа</w:t>
            </w:r>
          </w:p>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8</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Музыкальные игры с предметами.</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Игры с пением и речевым сопровождением</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roofErr w:type="spellStart"/>
            <w:r w:rsidRPr="00757DF9">
              <w:rPr>
                <w:rFonts w:ascii="Times New Roman" w:hAnsi="Times New Roman"/>
                <w:sz w:val="28"/>
                <w:szCs w:val="28"/>
              </w:rPr>
              <w:t>Инсценирование</w:t>
            </w:r>
            <w:proofErr w:type="spellEnd"/>
            <w:r w:rsidRPr="00757DF9">
              <w:rPr>
                <w:rFonts w:ascii="Times New Roman" w:hAnsi="Times New Roman"/>
                <w:sz w:val="28"/>
                <w:szCs w:val="28"/>
              </w:rPr>
              <w:t xml:space="preserve"> доступных песен</w:t>
            </w:r>
          </w:p>
          <w:p w:rsidR="000D4A49" w:rsidRPr="00757DF9" w:rsidRDefault="000D4A49" w:rsidP="008B7499">
            <w:pPr>
              <w:spacing w:after="0" w:line="240" w:lineRule="auto"/>
              <w:ind w:firstLine="709"/>
              <w:jc w:val="both"/>
              <w:rPr>
                <w:rFonts w:ascii="Times New Roman" w:hAnsi="Times New Roman"/>
                <w:sz w:val="28"/>
                <w:szCs w:val="28"/>
              </w:rPr>
            </w:pPr>
            <w:proofErr w:type="spellStart"/>
            <w:r w:rsidRPr="00757DF9">
              <w:rPr>
                <w:rFonts w:ascii="Times New Roman" w:hAnsi="Times New Roman"/>
                <w:sz w:val="28"/>
                <w:szCs w:val="28"/>
              </w:rPr>
              <w:t>Прохлопывание</w:t>
            </w:r>
            <w:proofErr w:type="spellEnd"/>
            <w:r w:rsidRPr="00757DF9">
              <w:rPr>
                <w:rFonts w:ascii="Times New Roman" w:hAnsi="Times New Roman"/>
                <w:sz w:val="28"/>
                <w:szCs w:val="28"/>
              </w:rPr>
              <w:t xml:space="preserve"> ритмического рисунка прозвучавшей мелодии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5 Раздел </w:t>
            </w:r>
            <w:r w:rsidRPr="00757DF9">
              <w:rPr>
                <w:rFonts w:ascii="Times New Roman" w:hAnsi="Times New Roman"/>
                <w:b/>
                <w:sz w:val="28"/>
                <w:szCs w:val="28"/>
              </w:rPr>
              <w:t>Танцевальные упражнения</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7</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17"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9</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Тихая, настороженная ходьба, высокий шаг, мягкий, пружинящий шаг</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lastRenderedPageBreak/>
              <w:t>Неторопливый танцевальный бег, стремительный бег</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Поскоки с ноги на ногу, легкие поскоки. Переменные притопы. Прыжки с выбрасыванием ноги вперед</w:t>
            </w:r>
          </w:p>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10</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Элементы русской пляски: шаг с притопом на месте и с продвижением, шаг с поскоками, переменный шаг</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Движения парами: бег, ходьба с приседанием, кружение с продвижением</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Основные движения местных народных танцев</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Итоговый урок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bl>
    <w:p w:rsidR="000D4A49" w:rsidRPr="00757DF9" w:rsidRDefault="000D4A49" w:rsidP="000D4A49">
      <w:pPr>
        <w:spacing w:after="0" w:line="240" w:lineRule="auto"/>
        <w:ind w:firstLine="709"/>
        <w:jc w:val="both"/>
        <w:rPr>
          <w:rFonts w:ascii="Times New Roman" w:hAnsi="Times New Roman"/>
          <w:b/>
          <w:bCs/>
          <w:color w:val="000000"/>
          <w:sz w:val="28"/>
          <w:szCs w:val="28"/>
        </w:rPr>
      </w:pPr>
    </w:p>
    <w:p w:rsidR="000D4A49" w:rsidRPr="00757DF9" w:rsidRDefault="000D4A49" w:rsidP="000D4A49">
      <w:pPr>
        <w:spacing w:after="0" w:line="240" w:lineRule="auto"/>
        <w:ind w:firstLine="709"/>
        <w:jc w:val="both"/>
        <w:rPr>
          <w:rFonts w:ascii="Times New Roman" w:hAnsi="Times New Roman"/>
          <w:b/>
          <w:bCs/>
          <w:color w:val="000000"/>
          <w:sz w:val="28"/>
          <w:szCs w:val="28"/>
        </w:rPr>
      </w:pPr>
    </w:p>
    <w:p w:rsidR="000D4A49" w:rsidRPr="00757DF9" w:rsidRDefault="000D4A49" w:rsidP="000D4A49">
      <w:pPr>
        <w:spacing w:after="0" w:line="240" w:lineRule="auto"/>
        <w:ind w:firstLine="709"/>
        <w:jc w:val="both"/>
        <w:rPr>
          <w:rFonts w:ascii="Times New Roman" w:hAnsi="Times New Roman"/>
          <w:b/>
          <w:sz w:val="28"/>
          <w:szCs w:val="28"/>
          <w:u w:val="single"/>
          <w:lang w:eastAsia="hi-IN"/>
        </w:rPr>
      </w:pPr>
      <w:r w:rsidRPr="00757DF9">
        <w:rPr>
          <w:rFonts w:ascii="Times New Roman" w:hAnsi="Times New Roman"/>
          <w:b/>
          <w:sz w:val="28"/>
          <w:szCs w:val="28"/>
          <w:u w:val="single"/>
          <w:lang w:eastAsia="hi-IN"/>
        </w:rPr>
        <w:t xml:space="preserve">3 класс </w:t>
      </w:r>
    </w:p>
    <w:p w:rsidR="000D4A49" w:rsidRPr="00757DF9" w:rsidRDefault="000D4A49" w:rsidP="000D4A49">
      <w:pPr>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2801"/>
        <w:gridCol w:w="1799"/>
        <w:gridCol w:w="1526"/>
        <w:gridCol w:w="2168"/>
      </w:tblGrid>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№п/п</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Разделы/темы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          Количество</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академических часов</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 xml:space="preserve">          (уроков)</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sz w:val="28"/>
                <w:szCs w:val="28"/>
              </w:rPr>
            </w:pPr>
            <w:r w:rsidRPr="00757DF9">
              <w:rPr>
                <w:rFonts w:ascii="Times New Roman" w:hAnsi="Times New Roman"/>
                <w:b/>
                <w:bCs/>
                <w:sz w:val="28"/>
                <w:szCs w:val="28"/>
              </w:rPr>
              <w:lastRenderedPageBreak/>
              <w:t xml:space="preserve">Форма </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sz w:val="28"/>
                <w:szCs w:val="28"/>
              </w:rPr>
              <w:t>проведения</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sz w:val="28"/>
                <w:szCs w:val="28"/>
              </w:rPr>
              <w:t>Электронный (цифровой) образовательный ресурс</w:t>
            </w: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1.Раздел</w:t>
            </w:r>
            <w:r w:rsidRPr="00757DF9">
              <w:rPr>
                <w:rFonts w:ascii="Times New Roman" w:hAnsi="Times New Roman"/>
                <w:sz w:val="28"/>
                <w:szCs w:val="28"/>
              </w:rPr>
              <w:t xml:space="preserve"> </w:t>
            </w:r>
            <w:r w:rsidRPr="00757DF9">
              <w:rPr>
                <w:rFonts w:ascii="Times New Roman" w:hAnsi="Times New Roman"/>
                <w:b/>
                <w:sz w:val="28"/>
                <w:szCs w:val="28"/>
              </w:rPr>
              <w:t xml:space="preserve"> Упражнения на ориентировку в пространстве</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18"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Введение. Что такое ритмика. Основные танцевальные правила. Приветствие. Постановка корпуса</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Чередование ходьбы с приседанием, со сгибанием коленей, на носках, широким и мелким шагом, на пятках, держа ровно спину</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Построение в колонны по три. Перестроение из одного круга в два, три отдельных маленьких круга</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2</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Перестроение из общего круга в кружочки по два, три, четыре человека и обратно в общий круг</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Выполнение движений с предметами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bCs/>
                <w:color w:val="000000"/>
                <w:sz w:val="28"/>
                <w:szCs w:val="28"/>
              </w:rPr>
              <w:t>2.</w:t>
            </w:r>
            <w:proofErr w:type="gramStart"/>
            <w:r w:rsidRPr="00757DF9">
              <w:rPr>
                <w:rFonts w:ascii="Times New Roman" w:hAnsi="Times New Roman"/>
                <w:b/>
                <w:bCs/>
                <w:color w:val="000000"/>
                <w:sz w:val="28"/>
                <w:szCs w:val="28"/>
              </w:rPr>
              <w:t xml:space="preserve">Раздел  </w:t>
            </w:r>
            <w:proofErr w:type="spellStart"/>
            <w:r w:rsidRPr="00757DF9">
              <w:rPr>
                <w:rFonts w:ascii="Times New Roman" w:hAnsi="Times New Roman"/>
                <w:b/>
                <w:sz w:val="28"/>
                <w:szCs w:val="28"/>
              </w:rPr>
              <w:t>Ритмико</w:t>
            </w:r>
            <w:proofErr w:type="spellEnd"/>
            <w:proofErr w:type="gramEnd"/>
            <w:r w:rsidRPr="00757DF9">
              <w:rPr>
                <w:rFonts w:ascii="Times New Roman" w:hAnsi="Times New Roman"/>
                <w:b/>
                <w:sz w:val="28"/>
                <w:szCs w:val="28"/>
              </w:rPr>
              <w:t xml:space="preserve">–гимнастические упражнения </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 xml:space="preserve">1.1 Общеразвивающие </w:t>
            </w:r>
            <w:proofErr w:type="spellStart"/>
            <w:r w:rsidRPr="00757DF9">
              <w:rPr>
                <w:rFonts w:ascii="Times New Roman" w:hAnsi="Times New Roman"/>
                <w:b/>
                <w:sz w:val="28"/>
                <w:szCs w:val="28"/>
              </w:rPr>
              <w:t>упражнени</w:t>
            </w:r>
            <w:proofErr w:type="spellEnd"/>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3</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Наклоны, повороты и круговые движения головы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Повороты туловища в сочетании с наклонами; повороты туловища вперед, в стороны с движениями рук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Неторопливое приседание с напряженным разведением коленей в сторону, медленное возвращение в исходное положение</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Поднимание на носках и полуприседание. Круговые движения ступни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Приседание с одновременным выставлением ноги вперед в сторону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proofErr w:type="spellStart"/>
            <w:r w:rsidRPr="00757DF9">
              <w:rPr>
                <w:rFonts w:ascii="Times New Roman" w:hAnsi="Times New Roman"/>
                <w:sz w:val="28"/>
                <w:szCs w:val="28"/>
              </w:rPr>
              <w:t>Перелезание</w:t>
            </w:r>
            <w:proofErr w:type="spellEnd"/>
            <w:r w:rsidRPr="00757DF9">
              <w:rPr>
                <w:rFonts w:ascii="Times New Roman" w:hAnsi="Times New Roman"/>
                <w:sz w:val="28"/>
                <w:szCs w:val="28"/>
              </w:rPr>
              <w:t xml:space="preserve"> через сцепленные руки, через палку. Упражнения на выработку осанки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1.2.Упражнения на координацию движений</w:t>
            </w:r>
            <w:r w:rsidRPr="00757DF9">
              <w:rPr>
                <w:rFonts w:ascii="Times New Roman" w:hAnsi="Times New Roman"/>
                <w:sz w:val="28"/>
                <w:szCs w:val="28"/>
              </w:rPr>
              <w:t xml:space="preserve"> Упражнения на сложную координацию движений с предметами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proofErr w:type="spellStart"/>
            <w:r w:rsidRPr="00757DF9">
              <w:rPr>
                <w:rFonts w:ascii="Times New Roman" w:hAnsi="Times New Roman"/>
                <w:sz w:val="28"/>
                <w:szCs w:val="28"/>
              </w:rPr>
              <w:t>Одновременноеотхлопывание</w:t>
            </w:r>
            <w:proofErr w:type="spellEnd"/>
            <w:r w:rsidRPr="00757DF9">
              <w:rPr>
                <w:rFonts w:ascii="Times New Roman" w:hAnsi="Times New Roman"/>
                <w:sz w:val="28"/>
                <w:szCs w:val="28"/>
              </w:rPr>
              <w:t xml:space="preserve"> и </w:t>
            </w:r>
            <w:proofErr w:type="spellStart"/>
            <w:r w:rsidRPr="00757DF9">
              <w:rPr>
                <w:rFonts w:ascii="Times New Roman" w:hAnsi="Times New Roman"/>
                <w:sz w:val="28"/>
                <w:szCs w:val="28"/>
              </w:rPr>
              <w:t>протопывание</w:t>
            </w:r>
            <w:proofErr w:type="spellEnd"/>
            <w:r w:rsidRPr="00757DF9">
              <w:rPr>
                <w:rFonts w:ascii="Times New Roman" w:hAnsi="Times New Roman"/>
                <w:sz w:val="28"/>
                <w:szCs w:val="28"/>
              </w:rPr>
              <w:t xml:space="preserve"> несложных </w:t>
            </w:r>
            <w:r w:rsidRPr="00757DF9">
              <w:rPr>
                <w:rFonts w:ascii="Times New Roman" w:hAnsi="Times New Roman"/>
                <w:sz w:val="28"/>
                <w:szCs w:val="28"/>
              </w:rPr>
              <w:lastRenderedPageBreak/>
              <w:t>ритмических рисунков</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Самостоятельное составление простых ритмических рисунков</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proofErr w:type="spellStart"/>
            <w:r w:rsidRPr="00757DF9">
              <w:rPr>
                <w:rFonts w:ascii="Times New Roman" w:hAnsi="Times New Roman"/>
                <w:sz w:val="28"/>
                <w:szCs w:val="28"/>
              </w:rPr>
              <w:t>Протопывание</w:t>
            </w:r>
            <w:proofErr w:type="spellEnd"/>
            <w:r w:rsidRPr="00757DF9">
              <w:rPr>
                <w:rFonts w:ascii="Times New Roman" w:hAnsi="Times New Roman"/>
                <w:sz w:val="28"/>
                <w:szCs w:val="28"/>
              </w:rPr>
              <w:t xml:space="preserve"> того, что учитель прохлопал, и наоборот</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1.3. Упражнение на расслабление мышц</w:t>
            </w:r>
          </w:p>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 xml:space="preserve"> Выпрямление рук в суставах и напряжение всех мышц</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 xml:space="preserve">Поднятие рук вверх, вытягивание корпуса — стойка на </w:t>
            </w:r>
            <w:proofErr w:type="spellStart"/>
            <w:r w:rsidRPr="00757DF9">
              <w:rPr>
                <w:rFonts w:ascii="Times New Roman" w:hAnsi="Times New Roman"/>
                <w:sz w:val="28"/>
                <w:szCs w:val="28"/>
              </w:rPr>
              <w:t>полупальцах</w:t>
            </w:r>
            <w:proofErr w:type="spellEnd"/>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Перенесение тяжести тела с ноги на ногу, из стороны в сторону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3. Раздел Упражнения с детскими музыкальными инструментами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4</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19"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Упражнение для кистей рук с барабанными палочками</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Исполнение гаммы на детском пианино в пределах одной октавы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Разучивание мелодий несложных</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Исполнение различных ритмов на барабане и бубне</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4 Раздел </w:t>
            </w:r>
            <w:r w:rsidRPr="00757DF9">
              <w:rPr>
                <w:rFonts w:ascii="Times New Roman" w:hAnsi="Times New Roman"/>
                <w:sz w:val="28"/>
                <w:szCs w:val="28"/>
              </w:rPr>
              <w:t>Игры под музыку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7</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Музыкальные игры с предметами</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 xml:space="preserve">Исполнение движений </w:t>
            </w:r>
            <w:proofErr w:type="spellStart"/>
            <w:r w:rsidRPr="00757DF9">
              <w:rPr>
                <w:rFonts w:ascii="Times New Roman" w:hAnsi="Times New Roman"/>
                <w:sz w:val="28"/>
                <w:szCs w:val="28"/>
              </w:rPr>
              <w:t>пружиннее</w:t>
            </w:r>
            <w:proofErr w:type="spellEnd"/>
            <w:r w:rsidRPr="00757DF9">
              <w:rPr>
                <w:rFonts w:ascii="Times New Roman" w:hAnsi="Times New Roman"/>
                <w:sz w:val="28"/>
                <w:szCs w:val="28"/>
              </w:rPr>
              <w:t xml:space="preserve">, </w:t>
            </w:r>
            <w:proofErr w:type="spellStart"/>
            <w:r w:rsidRPr="00757DF9">
              <w:rPr>
                <w:rFonts w:ascii="Times New Roman" w:hAnsi="Times New Roman"/>
                <w:sz w:val="28"/>
                <w:szCs w:val="28"/>
              </w:rPr>
              <w:t>плавнее</w:t>
            </w:r>
            <w:proofErr w:type="spellEnd"/>
            <w:r w:rsidRPr="00757DF9">
              <w:rPr>
                <w:rFonts w:ascii="Times New Roman" w:hAnsi="Times New Roman"/>
                <w:sz w:val="28"/>
                <w:szCs w:val="28"/>
              </w:rPr>
              <w:t>, спокойнее, с размахом, применяя для этого известные элементы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8</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Упражнения в передаче игровых образов при инсценировке песен. Смена ролей в импровизации</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Действия с воображаемыми предметами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Подвижные игры с пением и речевым сопровождением</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Игра «Узнай по голосу»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5 Раздел </w:t>
            </w:r>
            <w:r w:rsidRPr="00757DF9">
              <w:rPr>
                <w:rFonts w:ascii="Times New Roman" w:hAnsi="Times New Roman"/>
                <w:b/>
                <w:sz w:val="28"/>
                <w:szCs w:val="28"/>
              </w:rPr>
              <w:t>Танцевальные упражнения</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20"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9</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Шаг на носках, шаг польки. Широкий, высокий бег</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Сильные поскоки, боковой галоп</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10</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Элементы русской пляски: приставные шаги с приседанием, полуприседание с выставлением ноги на пятку, присядка и </w:t>
            </w:r>
            <w:proofErr w:type="spellStart"/>
            <w:r w:rsidRPr="00757DF9">
              <w:rPr>
                <w:rFonts w:ascii="Times New Roman" w:hAnsi="Times New Roman"/>
                <w:sz w:val="28"/>
                <w:szCs w:val="28"/>
              </w:rPr>
              <w:t>полуприсядка</w:t>
            </w:r>
            <w:proofErr w:type="spellEnd"/>
            <w:r w:rsidRPr="00757DF9">
              <w:rPr>
                <w:rFonts w:ascii="Times New Roman" w:hAnsi="Times New Roman"/>
                <w:sz w:val="28"/>
                <w:szCs w:val="28"/>
              </w:rPr>
              <w:t xml:space="preserve"> на </w:t>
            </w:r>
            <w:r w:rsidRPr="00757DF9">
              <w:rPr>
                <w:rFonts w:ascii="Times New Roman" w:hAnsi="Times New Roman"/>
                <w:sz w:val="28"/>
                <w:szCs w:val="28"/>
              </w:rPr>
              <w:lastRenderedPageBreak/>
              <w:t>месте и с продвижением</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Движения парами: боковой галоп, поскоки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Основные движения народных танцев</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Итоговый урок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bl>
    <w:p w:rsidR="000D4A49" w:rsidRPr="00757DF9" w:rsidRDefault="000D4A49" w:rsidP="000D4A49">
      <w:pPr>
        <w:spacing w:after="0" w:line="240" w:lineRule="auto"/>
        <w:ind w:firstLine="709"/>
        <w:jc w:val="both"/>
        <w:rPr>
          <w:rFonts w:ascii="Times New Roman" w:hAnsi="Times New Roman"/>
          <w:b/>
          <w:sz w:val="28"/>
          <w:szCs w:val="28"/>
          <w:u w:val="single"/>
          <w:lang w:eastAsia="hi-IN"/>
        </w:rPr>
      </w:pPr>
      <w:proofErr w:type="gramStart"/>
      <w:r w:rsidRPr="00757DF9">
        <w:rPr>
          <w:rFonts w:ascii="Times New Roman" w:hAnsi="Times New Roman"/>
          <w:b/>
          <w:sz w:val="28"/>
          <w:szCs w:val="28"/>
          <w:u w:val="single"/>
          <w:lang w:eastAsia="hi-IN"/>
        </w:rPr>
        <w:t>4  класс</w:t>
      </w:r>
      <w:proofErr w:type="gramEnd"/>
      <w:r w:rsidRPr="00757DF9">
        <w:rPr>
          <w:rFonts w:ascii="Times New Roman" w:hAnsi="Times New Roman"/>
          <w:b/>
          <w:sz w:val="28"/>
          <w:szCs w:val="28"/>
          <w:u w:val="single"/>
          <w:lang w:eastAsia="hi-IN"/>
        </w:rPr>
        <w:t xml:space="preserve"> </w:t>
      </w:r>
    </w:p>
    <w:p w:rsidR="000D4A49" w:rsidRPr="00757DF9" w:rsidRDefault="000D4A49" w:rsidP="000D4A49">
      <w:pPr>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2093"/>
        <w:gridCol w:w="1997"/>
        <w:gridCol w:w="1689"/>
        <w:gridCol w:w="2411"/>
      </w:tblGrid>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№п/п</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Разделы/темы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          Количество</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академических часов</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          (уроков)</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sz w:val="28"/>
                <w:szCs w:val="28"/>
              </w:rPr>
            </w:pPr>
            <w:r w:rsidRPr="00757DF9">
              <w:rPr>
                <w:rFonts w:ascii="Times New Roman" w:hAnsi="Times New Roman"/>
                <w:b/>
                <w:bCs/>
                <w:sz w:val="28"/>
                <w:szCs w:val="28"/>
              </w:rPr>
              <w:t xml:space="preserve">Форма </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sz w:val="28"/>
                <w:szCs w:val="28"/>
              </w:rPr>
              <w:t>проведения</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sz w:val="28"/>
                <w:szCs w:val="28"/>
              </w:rPr>
              <w:t>Электронный (цифровой) образовательный ресурс</w:t>
            </w: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1.Раздел</w:t>
            </w:r>
            <w:r w:rsidRPr="00757DF9">
              <w:rPr>
                <w:rFonts w:ascii="Times New Roman" w:hAnsi="Times New Roman"/>
                <w:sz w:val="28"/>
                <w:szCs w:val="28"/>
              </w:rPr>
              <w:t xml:space="preserve"> </w:t>
            </w:r>
            <w:r w:rsidRPr="00757DF9">
              <w:rPr>
                <w:rFonts w:ascii="Times New Roman" w:hAnsi="Times New Roman"/>
                <w:b/>
                <w:sz w:val="28"/>
                <w:szCs w:val="28"/>
              </w:rPr>
              <w:t xml:space="preserve"> Упражнения на ориентировку в пространстве</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21"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Перестроение из колонны по одному в колонну по четыре</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Построение в шахматном порядке</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Перестроение из нескольких колонн в несколько кругов, сужение и расширение их</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2</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Ходьба по центру зала, умение </w:t>
            </w:r>
            <w:r w:rsidRPr="00757DF9">
              <w:rPr>
                <w:rFonts w:ascii="Times New Roman" w:hAnsi="Times New Roman"/>
                <w:sz w:val="28"/>
                <w:szCs w:val="28"/>
              </w:rPr>
              <w:lastRenderedPageBreak/>
              <w:t>намечать диагональные линии из угла в угол</w:t>
            </w:r>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Сохранение правильной дистанции во всех видах построений</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Упражнения с предметами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bCs/>
                <w:color w:val="000000"/>
                <w:sz w:val="28"/>
                <w:szCs w:val="28"/>
              </w:rPr>
              <w:t>2.</w:t>
            </w:r>
            <w:proofErr w:type="gramStart"/>
            <w:r w:rsidRPr="00757DF9">
              <w:rPr>
                <w:rFonts w:ascii="Times New Roman" w:hAnsi="Times New Roman"/>
                <w:b/>
                <w:bCs/>
                <w:color w:val="000000"/>
                <w:sz w:val="28"/>
                <w:szCs w:val="28"/>
              </w:rPr>
              <w:t xml:space="preserve">Раздел  </w:t>
            </w:r>
            <w:proofErr w:type="spellStart"/>
            <w:r w:rsidRPr="00757DF9">
              <w:rPr>
                <w:rFonts w:ascii="Times New Roman" w:hAnsi="Times New Roman"/>
                <w:b/>
                <w:sz w:val="28"/>
                <w:szCs w:val="28"/>
              </w:rPr>
              <w:t>Ритмико</w:t>
            </w:r>
            <w:proofErr w:type="spellEnd"/>
            <w:proofErr w:type="gramEnd"/>
            <w:r w:rsidRPr="00757DF9">
              <w:rPr>
                <w:rFonts w:ascii="Times New Roman" w:hAnsi="Times New Roman"/>
                <w:b/>
                <w:sz w:val="28"/>
                <w:szCs w:val="28"/>
              </w:rPr>
              <w:t xml:space="preserve">–гимнастические упражнения </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 xml:space="preserve">1.1 Общеразвивающие </w:t>
            </w:r>
            <w:proofErr w:type="spellStart"/>
            <w:r w:rsidRPr="00757DF9">
              <w:rPr>
                <w:rFonts w:ascii="Times New Roman" w:hAnsi="Times New Roman"/>
                <w:b/>
                <w:sz w:val="28"/>
                <w:szCs w:val="28"/>
              </w:rPr>
              <w:t>упражнени</w:t>
            </w:r>
            <w:proofErr w:type="spellEnd"/>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13</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3</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Круговые движения головы, наклоны вперед, назад, в стороны</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Выбрасывание рук вперед, в стороны, вверх из положения руки к плечам</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Круговые движения плеч, замедленные, с постоянным ускорением, с резким изменением темпа движений. Плавные, резкие, </w:t>
            </w:r>
            <w:r w:rsidRPr="00757DF9">
              <w:rPr>
                <w:rFonts w:ascii="Times New Roman" w:hAnsi="Times New Roman"/>
                <w:sz w:val="28"/>
                <w:szCs w:val="28"/>
              </w:rPr>
              <w:lastRenderedPageBreak/>
              <w:t>быстрые, медленные движения кистей рук</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Круговые движения туловища с вытянутыми в стороны руками, за голову, на поясе</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Всевозможные сочетания движений ног: выставление ног вперед, назад, в стороны, сгибание в коленном суставе, круговые движения, ходьба на внутренних краях сто</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Упражнения на выработку осанки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b/>
                <w:sz w:val="28"/>
                <w:szCs w:val="28"/>
              </w:rPr>
              <w:t>1.</w:t>
            </w:r>
            <w:proofErr w:type="gramStart"/>
            <w:r w:rsidRPr="00757DF9">
              <w:rPr>
                <w:rFonts w:ascii="Times New Roman" w:hAnsi="Times New Roman"/>
                <w:b/>
                <w:sz w:val="28"/>
                <w:szCs w:val="28"/>
              </w:rPr>
              <w:t>2.Упражнения</w:t>
            </w:r>
            <w:proofErr w:type="gramEnd"/>
            <w:r w:rsidRPr="00757DF9">
              <w:rPr>
                <w:rFonts w:ascii="Times New Roman" w:hAnsi="Times New Roman"/>
                <w:b/>
                <w:sz w:val="28"/>
                <w:szCs w:val="28"/>
              </w:rPr>
              <w:t xml:space="preserve"> на координацию движений</w:t>
            </w:r>
            <w:r w:rsidRPr="00757DF9">
              <w:rPr>
                <w:rFonts w:ascii="Times New Roman" w:hAnsi="Times New Roman"/>
                <w:sz w:val="28"/>
                <w:szCs w:val="28"/>
              </w:rPr>
              <w:t xml:space="preserve"> </w:t>
            </w:r>
          </w:p>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 xml:space="preserve">Самостоятельное составление несложных ритмических рисунков в сочетании хлопков и </w:t>
            </w:r>
            <w:r w:rsidRPr="00757DF9">
              <w:rPr>
                <w:rFonts w:ascii="Times New Roman" w:hAnsi="Times New Roman"/>
                <w:sz w:val="28"/>
                <w:szCs w:val="28"/>
              </w:rPr>
              <w:lastRenderedPageBreak/>
              <w:t>притопов, с предметами (погремушками, бубном, барабаном)</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Разнообразные сочетания одновременных движений рук, ног, туловища, кистей</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Выполнение упражнений под музыку с постепенным ускорением, с резкой сменой темпа движений</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Поочередные хлопки над головой, на груди, перед собой, справа, слева, на голени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b/>
                <w:sz w:val="28"/>
                <w:szCs w:val="28"/>
              </w:rPr>
              <w:t>1.3. Упражнение на расслабление мышц</w:t>
            </w:r>
          </w:p>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 xml:space="preserve"> Прыжки на двух ногах одновременно с мягкими расслабленными коленями и корпусом, висящими руками и опущенной </w:t>
            </w:r>
            <w:r w:rsidRPr="00757DF9">
              <w:rPr>
                <w:rFonts w:ascii="Times New Roman" w:hAnsi="Times New Roman"/>
                <w:sz w:val="28"/>
                <w:szCs w:val="28"/>
              </w:rPr>
              <w:lastRenderedPageBreak/>
              <w:t>головой «петрушка»</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Имитация распускающегося цветка (с позиции приседание на корточки)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sz w:val="28"/>
                <w:szCs w:val="28"/>
              </w:rPr>
            </w:pPr>
            <w:r w:rsidRPr="00757DF9">
              <w:rPr>
                <w:rFonts w:ascii="Times New Roman" w:hAnsi="Times New Roman"/>
                <w:sz w:val="28"/>
                <w:szCs w:val="28"/>
              </w:rPr>
              <w:t>Имитация увядающего (с позиции приседание на корточки)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sz w:val="28"/>
                <w:szCs w:val="28"/>
              </w:rPr>
              <w:t>3. Раздел Упражнения с детскими музыкальными инструментами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4</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22"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Круговые движения кистью (пальцы сжаты в кулак)</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Движения кистей и пальцев рук в разном темпе: медленном, среднем, быстром, с постепенным ускорением, с резким изменением темпа и плавности движений</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Выполнение несложных упражнений, песен на </w:t>
            </w:r>
            <w:r w:rsidRPr="00757DF9">
              <w:rPr>
                <w:rFonts w:ascii="Times New Roman" w:hAnsi="Times New Roman"/>
                <w:sz w:val="28"/>
                <w:szCs w:val="28"/>
              </w:rPr>
              <w:lastRenderedPageBreak/>
              <w:t>детском пианино</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Упражнения в передаче на музыкальных инструментах основного ритма знакомой песни и определении по заданному ритму мелодии знакомой песни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4 Раздел </w:t>
            </w:r>
            <w:r w:rsidRPr="00757DF9">
              <w:rPr>
                <w:rFonts w:ascii="Times New Roman" w:hAnsi="Times New Roman"/>
                <w:sz w:val="28"/>
                <w:szCs w:val="28"/>
              </w:rPr>
              <w:t>Игры под музыку</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5</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7</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Упражнения на самостоятельную передачу в движении ритмического рисунка, акцента, темповых и динамических изменений </w:t>
            </w:r>
            <w:proofErr w:type="gramStart"/>
            <w:r w:rsidRPr="00757DF9">
              <w:rPr>
                <w:rFonts w:ascii="Times New Roman" w:hAnsi="Times New Roman"/>
                <w:sz w:val="28"/>
                <w:szCs w:val="28"/>
              </w:rPr>
              <w:t>в музык</w:t>
            </w:r>
            <w:proofErr w:type="gramEnd"/>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Упражнения на формирование умения начинать движения после вступления мелодии</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8</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 xml:space="preserve">Разучивание придумывание вариантов </w:t>
            </w:r>
            <w:r w:rsidRPr="00757DF9">
              <w:rPr>
                <w:rFonts w:ascii="Times New Roman" w:hAnsi="Times New Roman"/>
                <w:sz w:val="28"/>
                <w:szCs w:val="28"/>
              </w:rPr>
              <w:lastRenderedPageBreak/>
              <w:t>элементов танцевальных движений, комбинирование и новых игр, их</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lastRenderedPageBreak/>
              <w:t>1</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Игры с пением, речевым сопровождением</w:t>
            </w:r>
          </w:p>
          <w:p w:rsidR="000D4A49" w:rsidRPr="00757DF9" w:rsidRDefault="000D4A49" w:rsidP="008B7499">
            <w:pPr>
              <w:spacing w:after="0" w:line="240" w:lineRule="auto"/>
              <w:ind w:firstLine="709"/>
              <w:jc w:val="both"/>
              <w:rPr>
                <w:rFonts w:ascii="Times New Roman" w:hAnsi="Times New Roman"/>
                <w:sz w:val="28"/>
                <w:szCs w:val="28"/>
              </w:rPr>
            </w:pPr>
            <w:proofErr w:type="spellStart"/>
            <w:r w:rsidRPr="00757DF9">
              <w:rPr>
                <w:rFonts w:ascii="Times New Roman" w:hAnsi="Times New Roman"/>
                <w:sz w:val="28"/>
                <w:szCs w:val="28"/>
              </w:rPr>
              <w:t>Инсценирование</w:t>
            </w:r>
            <w:proofErr w:type="spellEnd"/>
            <w:r w:rsidRPr="00757DF9">
              <w:rPr>
                <w:rFonts w:ascii="Times New Roman" w:hAnsi="Times New Roman"/>
                <w:sz w:val="28"/>
                <w:szCs w:val="28"/>
              </w:rPr>
              <w:t xml:space="preserve"> музыкальных сказок, песен</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 xml:space="preserve">5 Раздел </w:t>
            </w:r>
            <w:r w:rsidRPr="00757DF9">
              <w:rPr>
                <w:rFonts w:ascii="Times New Roman" w:hAnsi="Times New Roman"/>
                <w:b/>
                <w:sz w:val="28"/>
                <w:szCs w:val="28"/>
              </w:rPr>
              <w:t>Танцевальные упражнения</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6</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2977" w:type="dxa"/>
            <w:shd w:val="clear" w:color="auto" w:fill="auto"/>
          </w:tcPr>
          <w:p w:rsidR="000D4A49" w:rsidRPr="00757DF9" w:rsidRDefault="000F0FA2" w:rsidP="008B7499">
            <w:pPr>
              <w:spacing w:after="0" w:line="240" w:lineRule="auto"/>
              <w:ind w:firstLine="709"/>
              <w:jc w:val="both"/>
              <w:rPr>
                <w:rFonts w:ascii="Times New Roman" w:hAnsi="Times New Roman"/>
                <w:b/>
                <w:bCs/>
                <w:color w:val="000000"/>
                <w:sz w:val="28"/>
                <w:szCs w:val="28"/>
              </w:rPr>
            </w:pPr>
            <w:hyperlink r:id="rId23" w:history="1">
              <w:r w:rsidR="000D4A49" w:rsidRPr="00757DF9">
                <w:rPr>
                  <w:rFonts w:ascii="Times New Roman" w:hAnsi="Times New Roman"/>
                  <w:sz w:val="28"/>
                  <w:szCs w:val="28"/>
                  <w:u w:val="single"/>
                </w:rPr>
                <w:t>http://logopediya.com/</w:t>
              </w:r>
            </w:hyperlink>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9</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Упражнения на различение элементов народных танцев</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Шаг кадрили: три простых шага и один скользящий, носок ноги вытянут</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b/>
                <w:bCs/>
                <w:color w:val="000000"/>
                <w:sz w:val="28"/>
                <w:szCs w:val="28"/>
              </w:rPr>
              <w:t>10</w:t>
            </w: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Пружинящий бег</w:t>
            </w:r>
          </w:p>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Поскоки с продвижением назад (спиной)</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r w:rsidR="000D4A49" w:rsidRPr="00757DF9" w:rsidTr="008B7499">
        <w:tc>
          <w:tcPr>
            <w:tcW w:w="1054"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c>
          <w:tcPr>
            <w:tcW w:w="6000"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Быстрые мелкие шаги на всей ступне и на </w:t>
            </w:r>
            <w:proofErr w:type="spellStart"/>
            <w:r w:rsidRPr="00757DF9">
              <w:rPr>
                <w:rFonts w:ascii="Times New Roman" w:hAnsi="Times New Roman"/>
                <w:sz w:val="28"/>
                <w:szCs w:val="28"/>
              </w:rPr>
              <w:t>полупальцах</w:t>
            </w:r>
            <w:proofErr w:type="spellEnd"/>
          </w:p>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Разучивание народных танцев</w:t>
            </w:r>
          </w:p>
        </w:tc>
        <w:tc>
          <w:tcPr>
            <w:tcW w:w="2835" w:type="dxa"/>
            <w:shd w:val="clear" w:color="auto" w:fill="auto"/>
          </w:tcPr>
          <w:p w:rsidR="000D4A49" w:rsidRPr="00757DF9" w:rsidRDefault="000D4A49" w:rsidP="008B7499">
            <w:pPr>
              <w:spacing w:after="0" w:line="240" w:lineRule="auto"/>
              <w:ind w:firstLine="709"/>
              <w:jc w:val="both"/>
              <w:rPr>
                <w:rFonts w:ascii="Times New Roman" w:hAnsi="Times New Roman"/>
                <w:bCs/>
                <w:color w:val="000000"/>
                <w:sz w:val="28"/>
                <w:szCs w:val="28"/>
              </w:rPr>
            </w:pPr>
            <w:r w:rsidRPr="00757DF9">
              <w:rPr>
                <w:rFonts w:ascii="Times New Roman" w:hAnsi="Times New Roman"/>
                <w:bCs/>
                <w:color w:val="000000"/>
                <w:sz w:val="28"/>
                <w:szCs w:val="28"/>
              </w:rPr>
              <w:t>2</w:t>
            </w:r>
          </w:p>
        </w:tc>
        <w:tc>
          <w:tcPr>
            <w:tcW w:w="1843" w:type="dxa"/>
            <w:shd w:val="clear" w:color="auto" w:fill="auto"/>
          </w:tcPr>
          <w:p w:rsidR="000D4A49" w:rsidRPr="00757DF9" w:rsidRDefault="000D4A49" w:rsidP="008B7499">
            <w:pPr>
              <w:spacing w:after="0" w:line="240" w:lineRule="auto"/>
              <w:ind w:firstLine="709"/>
              <w:jc w:val="both"/>
              <w:rPr>
                <w:rFonts w:ascii="Times New Roman" w:hAnsi="Times New Roman"/>
                <w:sz w:val="28"/>
                <w:szCs w:val="28"/>
              </w:rPr>
            </w:pPr>
            <w:r w:rsidRPr="00757DF9">
              <w:rPr>
                <w:rFonts w:ascii="Times New Roman" w:hAnsi="Times New Roman"/>
                <w:sz w:val="28"/>
                <w:szCs w:val="28"/>
              </w:rPr>
              <w:t>Фронт.</w:t>
            </w:r>
          </w:p>
        </w:tc>
        <w:tc>
          <w:tcPr>
            <w:tcW w:w="2977" w:type="dxa"/>
            <w:shd w:val="clear" w:color="auto" w:fill="auto"/>
          </w:tcPr>
          <w:p w:rsidR="000D4A49" w:rsidRPr="00757DF9" w:rsidRDefault="000D4A49" w:rsidP="008B7499">
            <w:pPr>
              <w:spacing w:after="0" w:line="240" w:lineRule="auto"/>
              <w:ind w:firstLine="709"/>
              <w:jc w:val="both"/>
              <w:rPr>
                <w:rFonts w:ascii="Times New Roman" w:hAnsi="Times New Roman"/>
                <w:b/>
                <w:bCs/>
                <w:color w:val="000000"/>
                <w:sz w:val="28"/>
                <w:szCs w:val="28"/>
              </w:rPr>
            </w:pPr>
          </w:p>
        </w:tc>
      </w:tr>
    </w:tbl>
    <w:p w:rsidR="000D4A49" w:rsidRPr="00757DF9" w:rsidRDefault="000D4A49" w:rsidP="000D4A49">
      <w:pPr>
        <w:spacing w:after="0" w:line="240" w:lineRule="auto"/>
        <w:ind w:firstLine="709"/>
        <w:jc w:val="both"/>
        <w:rPr>
          <w:rFonts w:ascii="Times New Roman" w:hAnsi="Times New Roman"/>
          <w:b/>
          <w:bCs/>
          <w:color w:val="000000"/>
          <w:sz w:val="28"/>
          <w:szCs w:val="28"/>
        </w:rPr>
      </w:pPr>
    </w:p>
    <w:p w:rsidR="000D4A49" w:rsidRPr="00757DF9" w:rsidRDefault="000D4A49" w:rsidP="000D4A49">
      <w:pPr>
        <w:spacing w:after="0" w:line="240" w:lineRule="auto"/>
        <w:ind w:firstLine="709"/>
        <w:jc w:val="both"/>
        <w:rPr>
          <w:rFonts w:ascii="Times New Roman" w:hAnsi="Times New Roman"/>
          <w:b/>
          <w:bCs/>
          <w:color w:val="000000"/>
          <w:sz w:val="28"/>
          <w:szCs w:val="28"/>
        </w:rPr>
      </w:pPr>
    </w:p>
    <w:p w:rsidR="000D4A49" w:rsidRPr="00757DF9" w:rsidRDefault="000D4A49" w:rsidP="000D4A49">
      <w:pPr>
        <w:spacing w:after="0" w:line="240" w:lineRule="auto"/>
        <w:ind w:firstLine="709"/>
        <w:jc w:val="center"/>
        <w:rPr>
          <w:rFonts w:ascii="Times New Roman" w:hAnsi="Times New Roman"/>
          <w:b/>
          <w:sz w:val="28"/>
          <w:szCs w:val="28"/>
        </w:rPr>
      </w:pPr>
      <w:r w:rsidRPr="00757DF9">
        <w:rPr>
          <w:rFonts w:ascii="Times New Roman" w:hAnsi="Times New Roman"/>
          <w:b/>
          <w:sz w:val="28"/>
          <w:szCs w:val="28"/>
        </w:rPr>
        <w:t>Рабочая программа ориентирована на использование:</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комплекта примерных рабочих программ по отдельным предметам и коррекционным курсам по АООП НОО обучающихся 1-4 классов с расстройствами аутистического спектра</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xml:space="preserve">- технические средства обучения, включая специализированные компьютерные инструменты </w:t>
      </w:r>
      <w:proofErr w:type="gramStart"/>
      <w:r w:rsidRPr="00757DF9">
        <w:rPr>
          <w:rFonts w:ascii="Times New Roman" w:hAnsi="Times New Roman"/>
          <w:sz w:val="28"/>
          <w:szCs w:val="28"/>
        </w:rPr>
        <w:t>обучения ,с</w:t>
      </w:r>
      <w:proofErr w:type="gramEnd"/>
      <w:r w:rsidRPr="00757DF9">
        <w:rPr>
          <w:rFonts w:ascii="Times New Roman" w:hAnsi="Times New Roman"/>
          <w:sz w:val="28"/>
          <w:szCs w:val="28"/>
        </w:rPr>
        <w:t xml:space="preserve"> учетом специальных потребностей обучающихся:</w:t>
      </w:r>
    </w:p>
    <w:p w:rsidR="000D4A49" w:rsidRPr="00757DF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 специальные учебные пособия, специальные дидактические материалы:</w:t>
      </w:r>
    </w:p>
    <w:p w:rsidR="000D4A49" w:rsidRDefault="000D4A49" w:rsidP="000D4A49">
      <w:pPr>
        <w:spacing w:after="0" w:line="240" w:lineRule="auto"/>
        <w:ind w:firstLine="709"/>
        <w:jc w:val="both"/>
        <w:rPr>
          <w:rFonts w:ascii="Times New Roman" w:hAnsi="Times New Roman"/>
          <w:sz w:val="28"/>
          <w:szCs w:val="28"/>
        </w:rPr>
      </w:pPr>
      <w:r w:rsidRPr="00757DF9">
        <w:rPr>
          <w:rFonts w:ascii="Times New Roman" w:hAnsi="Times New Roman"/>
          <w:sz w:val="28"/>
          <w:szCs w:val="28"/>
        </w:rPr>
        <w:t>--при необходимости (в случае отсутствия устной и письменной речи) использование альтернативных средств коммуникации</w:t>
      </w:r>
    </w:p>
    <w:p w:rsidR="000D4A49" w:rsidRDefault="000D4A49" w:rsidP="000D4A49">
      <w:pPr>
        <w:spacing w:after="0" w:line="240" w:lineRule="auto"/>
        <w:ind w:hanging="153"/>
        <w:jc w:val="center"/>
        <w:rPr>
          <w:rFonts w:ascii="Times New Roman" w:hAnsi="Times New Roman"/>
          <w:bCs/>
          <w:sz w:val="28"/>
          <w:szCs w:val="28"/>
        </w:rPr>
      </w:pPr>
      <w:r>
        <w:rPr>
          <w:rFonts w:ascii="Times New Roman" w:hAnsi="Times New Roman"/>
          <w:bCs/>
          <w:sz w:val="28"/>
          <w:szCs w:val="28"/>
        </w:rPr>
        <w:t>Материально-техническое обеспечение</w:t>
      </w:r>
    </w:p>
    <w:p w:rsidR="000D4A49" w:rsidRPr="00BE7855" w:rsidRDefault="000D4A49" w:rsidP="000D4A49">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 xml:space="preserve">Доска аудиторная </w:t>
      </w:r>
    </w:p>
    <w:p w:rsidR="000D4A49" w:rsidRPr="00BE7855" w:rsidRDefault="000D4A49" w:rsidP="000D4A49">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Компьютер</w:t>
      </w:r>
    </w:p>
    <w:p w:rsidR="000D4A49" w:rsidRPr="00BE7855" w:rsidRDefault="000D4A49" w:rsidP="000D4A49">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Ноутбук</w:t>
      </w:r>
    </w:p>
    <w:p w:rsidR="000D4A49" w:rsidRPr="00BE7855" w:rsidRDefault="000D4A49" w:rsidP="000D4A49">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Мультимедиа-проектор</w:t>
      </w:r>
    </w:p>
    <w:p w:rsidR="000D4A49" w:rsidRPr="00BE7855" w:rsidRDefault="000D4A49" w:rsidP="000D4A49">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 xml:space="preserve">Экран </w:t>
      </w:r>
      <w:proofErr w:type="gramStart"/>
      <w:r w:rsidRPr="00BE7855">
        <w:rPr>
          <w:rFonts w:ascii="Times New Roman" w:eastAsia="Times New Roman" w:hAnsi="Times New Roman"/>
          <w:color w:val="000000"/>
          <w:sz w:val="28"/>
          <w:szCs w:val="28"/>
          <w:lang w:eastAsia="ru-RU"/>
        </w:rPr>
        <w:t>к проектор</w:t>
      </w:r>
      <w:proofErr w:type="gramEnd"/>
    </w:p>
    <w:p w:rsidR="000D4A49" w:rsidRPr="00BE7855" w:rsidRDefault="000D4A49" w:rsidP="000D4A49">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Интерактивная доска</w:t>
      </w:r>
    </w:p>
    <w:p w:rsidR="000D4A49" w:rsidRPr="00BE7855" w:rsidRDefault="000D4A49" w:rsidP="000D4A49">
      <w:pPr>
        <w:spacing w:after="0" w:line="240" w:lineRule="auto"/>
        <w:rPr>
          <w:rFonts w:ascii="Times New Roman" w:eastAsia="Times New Roman" w:hAnsi="Times New Roman"/>
          <w:color w:val="000000"/>
          <w:sz w:val="28"/>
          <w:szCs w:val="28"/>
          <w:lang w:eastAsia="ru-RU"/>
        </w:rPr>
      </w:pPr>
      <w:r w:rsidRPr="00BE7855">
        <w:rPr>
          <w:rFonts w:ascii="Times New Roman" w:eastAsia="Times New Roman" w:hAnsi="Times New Roman"/>
          <w:color w:val="000000"/>
          <w:sz w:val="28"/>
          <w:szCs w:val="28"/>
          <w:lang w:eastAsia="ru-RU"/>
        </w:rPr>
        <w:t>Принтер (МФУ)</w:t>
      </w:r>
    </w:p>
    <w:p w:rsidR="00955FB8" w:rsidRDefault="00955FB8"/>
    <w:sectPr w:rsidR="00955FB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FA2" w:rsidRDefault="000F0FA2">
      <w:pPr>
        <w:spacing w:after="0" w:line="240" w:lineRule="auto"/>
      </w:pPr>
      <w:r>
        <w:separator/>
      </w:r>
    </w:p>
  </w:endnote>
  <w:endnote w:type="continuationSeparator" w:id="0">
    <w:p w:rsidR="000F0FA2" w:rsidRDefault="000F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PragmaticaSanPin-Bold">
    <w:altName w:val="Calibri"/>
    <w:panose1 w:val="00000000000000000000"/>
    <w:charset w:val="CC"/>
    <w:family w:val="auto"/>
    <w:notTrueType/>
    <w:pitch w:val="default"/>
    <w:sig w:usb0="00000201" w:usb1="00000000" w:usb2="00000000" w:usb3="00000000" w:csb0="00000004"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00000003" w:usb1="00000000" w:usb2="00000000" w:usb3="00000000" w:csb0="00000001" w:csb1="00000000"/>
  </w:font>
  <w:font w:name="PragmaticaSanPin Medium">
    <w:altName w:val="Calibri"/>
    <w:panose1 w:val="00000000000000000000"/>
    <w:charset w:val="CC"/>
    <w:family w:val="auto"/>
    <w:notTrueType/>
    <w:pitch w:val="default"/>
    <w:sig w:usb0="00000201" w:usb1="00000000" w:usb2="00000000" w:usb3="00000000" w:csb0="00000004"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TextBookC">
    <w:altName w:val="TextBookC"/>
    <w:panose1 w:val="00000000000000000000"/>
    <w:charset w:val="CC"/>
    <w:family w:val="swiss"/>
    <w:notTrueType/>
    <w:pitch w:val="default"/>
    <w:sig w:usb0="00000201" w:usb1="00000000" w:usb2="00000000" w:usb3="00000000" w:csb0="00000004" w:csb1="00000000"/>
  </w:font>
  <w:font w:name="DengXian">
    <w:altName w:val="等线"/>
    <w:panose1 w:val="02010600030101010101"/>
    <w:charset w:val="86"/>
    <w:family w:val="auto"/>
    <w:pitch w:val="variable"/>
    <w:sig w:usb0="A00002BF" w:usb1="38CF7CFA" w:usb2="00000016" w:usb3="00000000" w:csb0="0004000F" w:csb1="00000000"/>
  </w:font>
  <w:font w:name="NewtonC">
    <w:altName w:val="Courier New"/>
    <w:charset w:val="00"/>
    <w:family w:val="swiss"/>
    <w:pitch w:val="variable"/>
    <w:sig w:usb0="00000203" w:usb1="00000000" w:usb2="00000000" w:usb3="00000000" w:csb0="00000005"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5FD" w:rsidRDefault="000F0FA2">
    <w:pPr>
      <w:pStyle w:val="a9"/>
      <w:jc w:val="center"/>
    </w:pPr>
  </w:p>
  <w:p w:rsidR="00A125FD" w:rsidRDefault="000F0FA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FA2" w:rsidRDefault="000F0FA2">
      <w:pPr>
        <w:spacing w:after="0" w:line="240" w:lineRule="auto"/>
      </w:pPr>
      <w:r>
        <w:separator/>
      </w:r>
    </w:p>
  </w:footnote>
  <w:footnote w:type="continuationSeparator" w:id="0">
    <w:p w:rsidR="000F0FA2" w:rsidRDefault="000F0F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cs="Symbol"/>
        <w:sz w:val="20"/>
      </w:rPr>
    </w:lvl>
  </w:abstractNum>
  <w:abstractNum w:abstractNumId="4" w15:restartNumberingAfterBreak="0">
    <w:nsid w:val="00000006"/>
    <w:multiLevelType w:val="singleLevel"/>
    <w:tmpl w:val="00000006"/>
    <w:name w:val="WW8Num7"/>
    <w:lvl w:ilvl="0">
      <w:start w:val="1"/>
      <w:numFmt w:val="bullet"/>
      <w:lvlText w:val=""/>
      <w:lvlJc w:val="left"/>
      <w:pPr>
        <w:tabs>
          <w:tab w:val="num" w:pos="0"/>
        </w:tabs>
        <w:ind w:left="786" w:hanging="360"/>
      </w:pPr>
      <w:rPr>
        <w:rFonts w:ascii="Symbol" w:hAnsi="Symbol" w:cs="Symbol"/>
      </w:rPr>
    </w:lvl>
  </w:abstractNum>
  <w:abstractNum w:abstractNumId="5" w15:restartNumberingAfterBreak="0">
    <w:nsid w:val="00000007"/>
    <w:multiLevelType w:val="singleLevel"/>
    <w:tmpl w:val="00000007"/>
    <w:name w:val="WW8Num8"/>
    <w:lvl w:ilvl="0">
      <w:start w:val="1"/>
      <w:numFmt w:val="bullet"/>
      <w:lvlText w:val=""/>
      <w:lvlJc w:val="left"/>
      <w:pPr>
        <w:tabs>
          <w:tab w:val="num" w:pos="0"/>
        </w:tabs>
        <w:ind w:left="1800" w:hanging="360"/>
      </w:pPr>
      <w:rPr>
        <w:rFonts w:ascii="Wingdings" w:hAnsi="Wingdings" w:cs="Wingdings"/>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720" w:hanging="360"/>
      </w:pPr>
      <w:rPr>
        <w:rFonts w:ascii="Symbol" w:hAnsi="Symbol" w:cs="Symbol"/>
        <w:sz w:val="20"/>
      </w:rPr>
    </w:lvl>
  </w:abstractNum>
  <w:abstractNum w:abstractNumId="7" w15:restartNumberingAfterBreak="0">
    <w:nsid w:val="00000009"/>
    <w:multiLevelType w:val="singleLevel"/>
    <w:tmpl w:val="00000009"/>
    <w:name w:val="WW8Num10"/>
    <w:lvl w:ilvl="0">
      <w:start w:val="1"/>
      <w:numFmt w:val="bullet"/>
      <w:lvlText w:val=""/>
      <w:lvlJc w:val="left"/>
      <w:pPr>
        <w:tabs>
          <w:tab w:val="num" w:pos="0"/>
        </w:tabs>
        <w:ind w:left="755" w:hanging="360"/>
      </w:pPr>
      <w:rPr>
        <w:rFonts w:ascii="Symbol" w:hAnsi="Symbol" w:cs="Symbol"/>
      </w:rPr>
    </w:lvl>
  </w:abstractNum>
  <w:abstractNum w:abstractNumId="8" w15:restartNumberingAfterBreak="0">
    <w:nsid w:val="0000000A"/>
    <w:multiLevelType w:val="multilevel"/>
    <w:tmpl w:val="0000000A"/>
    <w:name w:val="WW8Num11"/>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B"/>
    <w:multiLevelType w:val="multilevel"/>
    <w:tmpl w:val="0000000B"/>
    <w:name w:val="WW8Num12"/>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C"/>
    <w:multiLevelType w:val="multilevel"/>
    <w:tmpl w:val="0000000C"/>
    <w:name w:val="WW8Num13"/>
    <w:lvl w:ilvl="0">
      <w:numFmt w:val="bullet"/>
      <w:lvlText w:val=""/>
      <w:lvlJc w:val="left"/>
      <w:pPr>
        <w:tabs>
          <w:tab w:val="num" w:pos="720"/>
        </w:tabs>
        <w:ind w:left="720" w:hanging="360"/>
      </w:pPr>
      <w:rPr>
        <w:rFonts w:ascii="Symbol" w:hAnsi="Symbol" w:cs="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9CC155C"/>
    <w:multiLevelType w:val="multilevel"/>
    <w:tmpl w:val="4296E760"/>
    <w:styleLink w:val="WWNum10"/>
    <w:lvl w:ilvl="0">
      <w:numFmt w:val="bullet"/>
      <w:lvlText w:val=""/>
      <w:lvlJc w:val="left"/>
      <w:rPr>
        <w:rFonts w:ascii="Symbol" w:hAnsi="Symbol"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13CE6B96"/>
    <w:multiLevelType w:val="multilevel"/>
    <w:tmpl w:val="5150BE3C"/>
    <w:styleLink w:val="WWOutlineListStyle1"/>
    <w:lvl w:ilvl="0">
      <w:start w:val="1"/>
      <w:numFmt w:val="none"/>
      <w:lvlText w:val="%1"/>
      <w:lvlJc w:val="left"/>
    </w:lvl>
    <w:lvl w:ilvl="1">
      <w:start w:val="1"/>
      <w:numFmt w:val="decimal"/>
      <w:lvlText w:val="%2."/>
      <w:lvlJc w:val="left"/>
      <w:pPr>
        <w:ind w:left="30" w:firstLine="680"/>
      </w:pPr>
      <w:rPr>
        <w:rFonts w:cs="Times New Roma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6F11A4D"/>
    <w:multiLevelType w:val="hybridMultilevel"/>
    <w:tmpl w:val="3CAE5948"/>
    <w:styleLink w:val="WWNum51"/>
    <w:lvl w:ilvl="0" w:tplc="E1AC1BD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C7A6E17"/>
    <w:multiLevelType w:val="multilevel"/>
    <w:tmpl w:val="6E80AF5E"/>
    <w:styleLink w:val="WWNum1"/>
    <w:lvl w:ilvl="0">
      <w:numFmt w:val="bullet"/>
      <w:lvlText w:val=""/>
      <w:lvlJc w:val="left"/>
      <w:rPr>
        <w:rFonts w:ascii="Symbol" w:hAnsi="Symbol"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15:restartNumberingAfterBreak="0">
    <w:nsid w:val="4A544BC4"/>
    <w:multiLevelType w:val="multilevel"/>
    <w:tmpl w:val="C4BA8C4E"/>
    <w:styleLink w:val="WWOutlineListStyle"/>
    <w:lvl w:ilvl="0">
      <w:start w:val="1"/>
      <w:numFmt w:val="none"/>
      <w:lvlText w:val="%1"/>
      <w:lvlJc w:val="left"/>
    </w:lvl>
    <w:lvl w:ilvl="1">
      <w:start w:val="1"/>
      <w:numFmt w:val="decimal"/>
      <w:lvlText w:val="%2."/>
      <w:lvlJc w:val="left"/>
      <w:pPr>
        <w:ind w:left="30" w:firstLine="680"/>
      </w:pPr>
      <w:rPr>
        <w:rFonts w:cs="Times New Roma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513A5D63"/>
    <w:multiLevelType w:val="multilevel"/>
    <w:tmpl w:val="E52ECC74"/>
    <w:styleLink w:val="WWOutlineListStyle2"/>
    <w:lvl w:ilvl="0">
      <w:start w:val="1"/>
      <w:numFmt w:val="none"/>
      <w:lvlText w:val=""/>
      <w:lvlJc w:val="left"/>
    </w:lvl>
    <w:lvl w:ilvl="1">
      <w:start w:val="1"/>
      <w:numFmt w:val="decimal"/>
      <w:pStyle w:val="210"/>
      <w:lvlText w:val="%2."/>
      <w:lvlJc w:val="left"/>
      <w:pPr>
        <w:ind w:left="30" w:firstLine="680"/>
      </w:pPr>
      <w:rPr>
        <w:rFonts w:cs="Times New Roman"/>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32B5CF6"/>
    <w:multiLevelType w:val="multilevel"/>
    <w:tmpl w:val="198A3E6C"/>
    <w:styleLink w:val="WWNum9"/>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 w15:restartNumberingAfterBreak="0">
    <w:nsid w:val="74DC69B9"/>
    <w:multiLevelType w:val="multilevel"/>
    <w:tmpl w:val="4732BE6A"/>
    <w:styleLink w:val="WWNum5"/>
    <w:lvl w:ilvl="0">
      <w:start w:val="1"/>
      <w:numFmt w:val="decimal"/>
      <w:lvlText w:val="%1)"/>
      <w:lvlJc w:val="left"/>
      <w:rPr>
        <w:rFonts w:ascii="Times New Roman" w:eastAsia="Calibri"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13"/>
  </w:num>
  <w:num w:numId="2">
    <w:abstractNumId w:val="16"/>
  </w:num>
  <w:num w:numId="3">
    <w:abstractNumId w:val="12"/>
  </w:num>
  <w:num w:numId="4">
    <w:abstractNumId w:val="15"/>
  </w:num>
  <w:num w:numId="5">
    <w:abstractNumId w:val="18"/>
  </w:num>
  <w:num w:numId="6">
    <w:abstractNumId w:val="14"/>
  </w:num>
  <w:num w:numId="7">
    <w:abstractNumId w:val="17"/>
  </w:num>
  <w:num w:numId="8">
    <w:abstractNumId w:val="11"/>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0F5"/>
    <w:rsid w:val="000160F5"/>
    <w:rsid w:val="000D4A49"/>
    <w:rsid w:val="000F0FA2"/>
    <w:rsid w:val="00955FB8"/>
    <w:rsid w:val="00E43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C7FF7"/>
  <w15:chartTrackingRefBased/>
  <w15:docId w15:val="{F4D0F192-D9AB-4774-BCB6-77363410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A49"/>
    <w:rPr>
      <w:rFonts w:ascii="Calibri" w:eastAsia="Calibri" w:hAnsi="Calibri" w:cs="Times New Roman"/>
    </w:rPr>
  </w:style>
  <w:style w:type="paragraph" w:styleId="1">
    <w:name w:val="heading 1"/>
    <w:aliases w:val="Знак Знак Знак,Знак Знак Знак Знак Знак,Основной текст с отступом2"/>
    <w:basedOn w:val="a"/>
    <w:link w:val="10"/>
    <w:uiPriority w:val="9"/>
    <w:qFormat/>
    <w:rsid w:val="000D4A4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nhideWhenUsed/>
    <w:qFormat/>
    <w:rsid w:val="000D4A49"/>
    <w:pPr>
      <w:keepNext/>
      <w:keepLines/>
      <w:spacing w:before="40" w:after="0"/>
      <w:outlineLvl w:val="1"/>
    </w:pPr>
    <w:rPr>
      <w:rFonts w:ascii="Calibri Light" w:eastAsia="Times New Roman" w:hAnsi="Calibri Light"/>
      <w:color w:val="2F5496"/>
      <w:sz w:val="26"/>
      <w:szCs w:val="26"/>
    </w:rPr>
  </w:style>
  <w:style w:type="paragraph" w:styleId="3">
    <w:name w:val="heading 3"/>
    <w:basedOn w:val="a"/>
    <w:next w:val="a"/>
    <w:link w:val="30"/>
    <w:uiPriority w:val="9"/>
    <w:unhideWhenUsed/>
    <w:qFormat/>
    <w:rsid w:val="000D4A49"/>
    <w:pPr>
      <w:keepNext/>
      <w:keepLines/>
      <w:spacing w:before="40" w:after="0"/>
      <w:outlineLvl w:val="2"/>
    </w:pPr>
    <w:rPr>
      <w:rFonts w:ascii="Calibri Light" w:eastAsia="Times New Roman" w:hAnsi="Calibri Light"/>
      <w:color w:val="1F3763"/>
      <w:sz w:val="24"/>
      <w:szCs w:val="24"/>
    </w:rPr>
  </w:style>
  <w:style w:type="paragraph" w:styleId="4">
    <w:name w:val="heading 4"/>
    <w:basedOn w:val="a"/>
    <w:next w:val="a"/>
    <w:link w:val="40"/>
    <w:uiPriority w:val="9"/>
    <w:unhideWhenUsed/>
    <w:qFormat/>
    <w:rsid w:val="000D4A49"/>
    <w:pPr>
      <w:keepNext/>
      <w:keepLines/>
      <w:widowControl w:val="0"/>
      <w:autoSpaceDE w:val="0"/>
      <w:autoSpaceDN w:val="0"/>
      <w:spacing w:before="40" w:after="0" w:line="240" w:lineRule="auto"/>
      <w:outlineLvl w:val="3"/>
    </w:pPr>
    <w:rPr>
      <w:rFonts w:ascii="Calibri Light" w:eastAsia="Times New Roman" w:hAnsi="Calibri Light"/>
      <w:i/>
      <w:iCs/>
      <w:color w:val="2F5496"/>
    </w:rPr>
  </w:style>
  <w:style w:type="paragraph" w:styleId="5">
    <w:name w:val="heading 5"/>
    <w:basedOn w:val="a"/>
    <w:next w:val="a"/>
    <w:link w:val="50"/>
    <w:qFormat/>
    <w:rsid w:val="000D4A49"/>
    <w:pPr>
      <w:keepNext/>
      <w:spacing w:after="0" w:line="240" w:lineRule="auto"/>
      <w:jc w:val="center"/>
      <w:outlineLvl w:val="4"/>
    </w:pPr>
    <w:rPr>
      <w:rFonts w:ascii="Times New Roman" w:eastAsia="Times New Roman" w:hAnsi="Times New Roman"/>
      <w:sz w:val="20"/>
      <w:szCs w:val="24"/>
      <w:u w:val="single"/>
    </w:rPr>
  </w:style>
  <w:style w:type="paragraph" w:styleId="6">
    <w:name w:val="heading 6"/>
    <w:basedOn w:val="a"/>
    <w:next w:val="a"/>
    <w:link w:val="60"/>
    <w:unhideWhenUsed/>
    <w:qFormat/>
    <w:rsid w:val="000D4A49"/>
    <w:pPr>
      <w:keepNext/>
      <w:keepLines/>
      <w:spacing w:before="200" w:after="0" w:line="240" w:lineRule="auto"/>
      <w:outlineLvl w:val="5"/>
    </w:pPr>
    <w:rPr>
      <w:rFonts w:ascii="Cambria" w:eastAsia="Times New Roman" w:hAnsi="Cambria"/>
      <w:i/>
      <w:iCs/>
      <w:color w:val="243F60"/>
      <w:sz w:val="24"/>
      <w:szCs w:val="24"/>
    </w:rPr>
  </w:style>
  <w:style w:type="paragraph" w:styleId="7">
    <w:name w:val="heading 7"/>
    <w:basedOn w:val="a"/>
    <w:next w:val="a"/>
    <w:link w:val="70"/>
    <w:uiPriority w:val="99"/>
    <w:unhideWhenUsed/>
    <w:qFormat/>
    <w:rsid w:val="000D4A49"/>
    <w:pPr>
      <w:keepNext/>
      <w:keepLines/>
      <w:spacing w:before="200" w:after="0" w:line="240" w:lineRule="auto"/>
      <w:outlineLvl w:val="6"/>
    </w:pPr>
    <w:rPr>
      <w:rFonts w:ascii="Cambria" w:eastAsia="Times New Roman" w:hAnsi="Cambria"/>
      <w:i/>
      <w:iCs/>
      <w:color w:val="40404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Знак Знак Знак Знак Знак Знак,Основной текст с отступом2 Знак"/>
    <w:basedOn w:val="a0"/>
    <w:link w:val="1"/>
    <w:uiPriority w:val="9"/>
    <w:rsid w:val="000D4A4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0D4A49"/>
    <w:rPr>
      <w:rFonts w:ascii="Calibri Light" w:eastAsia="Times New Roman" w:hAnsi="Calibri Light" w:cs="Times New Roman"/>
      <w:color w:val="2F5496"/>
      <w:sz w:val="26"/>
      <w:szCs w:val="26"/>
    </w:rPr>
  </w:style>
  <w:style w:type="character" w:customStyle="1" w:styleId="30">
    <w:name w:val="Заголовок 3 Знак"/>
    <w:basedOn w:val="a0"/>
    <w:link w:val="3"/>
    <w:uiPriority w:val="9"/>
    <w:rsid w:val="000D4A49"/>
    <w:rPr>
      <w:rFonts w:ascii="Calibri Light" w:eastAsia="Times New Roman" w:hAnsi="Calibri Light" w:cs="Times New Roman"/>
      <w:color w:val="1F3763"/>
      <w:sz w:val="24"/>
      <w:szCs w:val="24"/>
    </w:rPr>
  </w:style>
  <w:style w:type="character" w:customStyle="1" w:styleId="40">
    <w:name w:val="Заголовок 4 Знак"/>
    <w:basedOn w:val="a0"/>
    <w:link w:val="4"/>
    <w:uiPriority w:val="9"/>
    <w:rsid w:val="000D4A49"/>
    <w:rPr>
      <w:rFonts w:ascii="Calibri Light" w:eastAsia="Times New Roman" w:hAnsi="Calibri Light" w:cs="Times New Roman"/>
      <w:i/>
      <w:iCs/>
      <w:color w:val="2F5496"/>
    </w:rPr>
  </w:style>
  <w:style w:type="character" w:customStyle="1" w:styleId="50">
    <w:name w:val="Заголовок 5 Знак"/>
    <w:basedOn w:val="a0"/>
    <w:link w:val="5"/>
    <w:rsid w:val="000D4A49"/>
    <w:rPr>
      <w:rFonts w:ascii="Times New Roman" w:eastAsia="Times New Roman" w:hAnsi="Times New Roman" w:cs="Times New Roman"/>
      <w:sz w:val="20"/>
      <w:szCs w:val="24"/>
      <w:u w:val="single"/>
    </w:rPr>
  </w:style>
  <w:style w:type="character" w:customStyle="1" w:styleId="60">
    <w:name w:val="Заголовок 6 Знак"/>
    <w:basedOn w:val="a0"/>
    <w:link w:val="6"/>
    <w:rsid w:val="000D4A49"/>
    <w:rPr>
      <w:rFonts w:ascii="Cambria" w:eastAsia="Times New Roman" w:hAnsi="Cambria" w:cs="Times New Roman"/>
      <w:i/>
      <w:iCs/>
      <w:color w:val="243F60"/>
      <w:sz w:val="24"/>
      <w:szCs w:val="24"/>
    </w:rPr>
  </w:style>
  <w:style w:type="character" w:customStyle="1" w:styleId="70">
    <w:name w:val="Заголовок 7 Знак"/>
    <w:basedOn w:val="a0"/>
    <w:link w:val="7"/>
    <w:uiPriority w:val="99"/>
    <w:rsid w:val="000D4A49"/>
    <w:rPr>
      <w:rFonts w:ascii="Cambria" w:eastAsia="Times New Roman" w:hAnsi="Cambria" w:cs="Times New Roman"/>
      <w:i/>
      <w:iCs/>
      <w:color w:val="404040"/>
      <w:sz w:val="24"/>
      <w:szCs w:val="24"/>
    </w:rPr>
  </w:style>
  <w:style w:type="table" w:styleId="a3">
    <w:name w:val="Table Grid"/>
    <w:basedOn w:val="a1"/>
    <w:uiPriority w:val="59"/>
    <w:rsid w:val="000D4A4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oth">
    <w:name w:val="pboth"/>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0D4A49"/>
    <w:rPr>
      <w:color w:val="0000FF"/>
      <w:u w:val="single"/>
    </w:rPr>
  </w:style>
  <w:style w:type="paragraph" w:styleId="a5">
    <w:name w:val="Body Text"/>
    <w:basedOn w:val="a"/>
    <w:link w:val="a6"/>
    <w:uiPriority w:val="1"/>
    <w:unhideWhenUsed/>
    <w:qFormat/>
    <w:rsid w:val="000D4A49"/>
    <w:pPr>
      <w:widowControl w:val="0"/>
      <w:autoSpaceDE w:val="0"/>
      <w:autoSpaceDN w:val="0"/>
      <w:spacing w:after="0" w:line="240" w:lineRule="auto"/>
      <w:ind w:left="541" w:right="760" w:firstLine="707"/>
      <w:jc w:val="both"/>
    </w:pPr>
    <w:rPr>
      <w:rFonts w:ascii="Times New Roman" w:eastAsia="Times New Roman" w:hAnsi="Times New Roman"/>
      <w:sz w:val="28"/>
      <w:szCs w:val="28"/>
    </w:rPr>
  </w:style>
  <w:style w:type="character" w:customStyle="1" w:styleId="a6">
    <w:name w:val="Основной текст Знак"/>
    <w:basedOn w:val="a0"/>
    <w:link w:val="a5"/>
    <w:uiPriority w:val="1"/>
    <w:rsid w:val="000D4A49"/>
    <w:rPr>
      <w:rFonts w:ascii="Times New Roman" w:eastAsia="Times New Roman" w:hAnsi="Times New Roman" w:cs="Times New Roman"/>
      <w:sz w:val="28"/>
      <w:szCs w:val="28"/>
    </w:rPr>
  </w:style>
  <w:style w:type="paragraph" w:customStyle="1" w:styleId="pright">
    <w:name w:val="pright"/>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center">
    <w:name w:val="pcenter"/>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header"/>
    <w:basedOn w:val="a"/>
    <w:link w:val="a8"/>
    <w:uiPriority w:val="99"/>
    <w:unhideWhenUsed/>
    <w:rsid w:val="000D4A4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D4A49"/>
    <w:rPr>
      <w:rFonts w:ascii="Calibri" w:eastAsia="Calibri" w:hAnsi="Calibri" w:cs="Times New Roman"/>
    </w:rPr>
  </w:style>
  <w:style w:type="paragraph" w:styleId="a9">
    <w:name w:val="footer"/>
    <w:basedOn w:val="a"/>
    <w:link w:val="aa"/>
    <w:uiPriority w:val="99"/>
    <w:unhideWhenUsed/>
    <w:rsid w:val="000D4A4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D4A49"/>
    <w:rPr>
      <w:rFonts w:ascii="Calibri" w:eastAsia="Calibri" w:hAnsi="Calibri" w:cs="Times New Roman"/>
    </w:rPr>
  </w:style>
  <w:style w:type="paragraph" w:styleId="ab">
    <w:name w:val="Balloon Text"/>
    <w:basedOn w:val="a"/>
    <w:link w:val="ac"/>
    <w:uiPriority w:val="99"/>
    <w:unhideWhenUsed/>
    <w:rsid w:val="000D4A4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rsid w:val="000D4A49"/>
    <w:rPr>
      <w:rFonts w:ascii="Segoe UI" w:eastAsia="Calibri" w:hAnsi="Segoe UI" w:cs="Segoe UI"/>
      <w:sz w:val="18"/>
      <w:szCs w:val="18"/>
    </w:rPr>
  </w:style>
  <w:style w:type="table" w:customStyle="1" w:styleId="TableGrid">
    <w:name w:val="TableGrid"/>
    <w:rsid w:val="000D4A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d">
    <w:name w:val="List Paragraph"/>
    <w:aliases w:val="Варианты ответов,Список нумерованный цифры,Абзац,Bullet List,FooterText,numbered,Table-Normal,RSHB_Table-Normal,Paragraphe de liste1,lp1,ПАРАГРАФ,SL_Абзац списка,Нумерованый список,СпБезКС,Use Case List Paragraph"/>
    <w:basedOn w:val="a"/>
    <w:link w:val="ae"/>
    <w:uiPriority w:val="1"/>
    <w:qFormat/>
    <w:rsid w:val="000D4A49"/>
    <w:pPr>
      <w:spacing w:after="38" w:line="267" w:lineRule="auto"/>
      <w:ind w:left="720" w:right="293" w:firstLine="559"/>
      <w:contextualSpacing/>
      <w:jc w:val="both"/>
    </w:pPr>
    <w:rPr>
      <w:rFonts w:ascii="Times New Roman" w:eastAsia="Times New Roman" w:hAnsi="Times New Roman"/>
      <w:color w:val="000000"/>
      <w:sz w:val="28"/>
      <w:lang w:eastAsia="ru-RU"/>
    </w:rPr>
  </w:style>
  <w:style w:type="character" w:customStyle="1" w:styleId="ae">
    <w:name w:val="Абзац списка Знак"/>
    <w:aliases w:val="Варианты ответов Знак,Список нумерованный цифры Знак,Абзац Знак,Bullet List Знак,FooterText Знак,numbered Знак,Table-Normal Знак,RSHB_Table-Normal Знак,Paragraphe de liste1 Знак,lp1 Знак,ПАРАГРАФ Знак,SL_Абзац списка Знак,СпБезКС Знак"/>
    <w:link w:val="ad"/>
    <w:uiPriority w:val="1"/>
    <w:qFormat/>
    <w:locked/>
    <w:rsid w:val="000D4A49"/>
    <w:rPr>
      <w:rFonts w:ascii="Times New Roman" w:eastAsia="Times New Roman" w:hAnsi="Times New Roman" w:cs="Times New Roman"/>
      <w:color w:val="000000"/>
      <w:sz w:val="28"/>
      <w:lang w:eastAsia="ru-RU"/>
    </w:rPr>
  </w:style>
  <w:style w:type="table" w:customStyle="1" w:styleId="TableNormal">
    <w:name w:val="Table Normal"/>
    <w:uiPriority w:val="2"/>
    <w:semiHidden/>
    <w:unhideWhenUsed/>
    <w:qFormat/>
    <w:rsid w:val="000D4A4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1">
    <w:name w:val="toc 1"/>
    <w:basedOn w:val="a"/>
    <w:uiPriority w:val="39"/>
    <w:qFormat/>
    <w:rsid w:val="000D4A49"/>
    <w:pPr>
      <w:widowControl w:val="0"/>
      <w:autoSpaceDE w:val="0"/>
      <w:autoSpaceDN w:val="0"/>
      <w:spacing w:before="10" w:after="0" w:line="240" w:lineRule="auto"/>
      <w:ind w:left="117"/>
    </w:pPr>
    <w:rPr>
      <w:rFonts w:ascii="Times New Roman" w:eastAsia="Times New Roman" w:hAnsi="Times New Roman"/>
      <w:sz w:val="20"/>
      <w:szCs w:val="20"/>
    </w:rPr>
  </w:style>
  <w:style w:type="paragraph" w:styleId="22">
    <w:name w:val="toc 2"/>
    <w:basedOn w:val="a"/>
    <w:uiPriority w:val="39"/>
    <w:qFormat/>
    <w:rsid w:val="000D4A49"/>
    <w:pPr>
      <w:widowControl w:val="0"/>
      <w:autoSpaceDE w:val="0"/>
      <w:autoSpaceDN w:val="0"/>
      <w:spacing w:before="10" w:after="0" w:line="240" w:lineRule="auto"/>
      <w:ind w:left="343"/>
    </w:pPr>
    <w:rPr>
      <w:rFonts w:ascii="Times New Roman" w:eastAsia="Times New Roman" w:hAnsi="Times New Roman"/>
      <w:sz w:val="20"/>
      <w:szCs w:val="20"/>
    </w:rPr>
  </w:style>
  <w:style w:type="paragraph" w:styleId="31">
    <w:name w:val="toc 3"/>
    <w:basedOn w:val="a"/>
    <w:uiPriority w:val="39"/>
    <w:qFormat/>
    <w:rsid w:val="000D4A49"/>
    <w:pPr>
      <w:widowControl w:val="0"/>
      <w:autoSpaceDE w:val="0"/>
      <w:autoSpaceDN w:val="0"/>
      <w:spacing w:before="10" w:after="0" w:line="240" w:lineRule="auto"/>
      <w:ind w:left="761" w:hanging="192"/>
    </w:pPr>
    <w:rPr>
      <w:rFonts w:ascii="Times New Roman" w:eastAsia="Times New Roman" w:hAnsi="Times New Roman"/>
      <w:sz w:val="20"/>
      <w:szCs w:val="20"/>
    </w:rPr>
  </w:style>
  <w:style w:type="paragraph" w:styleId="af">
    <w:name w:val="Title"/>
    <w:aliases w:val="Заголовок11,Заголовок111"/>
    <w:basedOn w:val="a"/>
    <w:link w:val="af0"/>
    <w:qFormat/>
    <w:rsid w:val="000D4A49"/>
    <w:pPr>
      <w:widowControl w:val="0"/>
      <w:autoSpaceDE w:val="0"/>
      <w:autoSpaceDN w:val="0"/>
      <w:spacing w:before="1" w:after="0" w:line="240" w:lineRule="auto"/>
      <w:ind w:left="272" w:right="289"/>
      <w:jc w:val="center"/>
    </w:pPr>
    <w:rPr>
      <w:rFonts w:ascii="Verdana" w:eastAsia="Verdana" w:hAnsi="Verdana" w:cs="Verdana"/>
      <w:b/>
      <w:bCs/>
      <w:sz w:val="74"/>
      <w:szCs w:val="74"/>
    </w:rPr>
  </w:style>
  <w:style w:type="character" w:customStyle="1" w:styleId="af0">
    <w:name w:val="Заголовок Знак"/>
    <w:aliases w:val="Заголовок11 Знак1,Заголовок111 Знак"/>
    <w:basedOn w:val="a0"/>
    <w:link w:val="af"/>
    <w:rsid w:val="000D4A49"/>
    <w:rPr>
      <w:rFonts w:ascii="Verdana" w:eastAsia="Verdana" w:hAnsi="Verdana" w:cs="Verdana"/>
      <w:b/>
      <w:bCs/>
      <w:sz w:val="74"/>
      <w:szCs w:val="74"/>
    </w:rPr>
  </w:style>
  <w:style w:type="paragraph" w:customStyle="1" w:styleId="TableParagraph">
    <w:name w:val="Table Paragraph"/>
    <w:basedOn w:val="a"/>
    <w:uiPriority w:val="1"/>
    <w:qFormat/>
    <w:rsid w:val="000D4A49"/>
    <w:pPr>
      <w:widowControl w:val="0"/>
      <w:autoSpaceDE w:val="0"/>
      <w:autoSpaceDN w:val="0"/>
      <w:spacing w:after="0" w:line="240" w:lineRule="auto"/>
      <w:ind w:left="111"/>
    </w:pPr>
    <w:rPr>
      <w:rFonts w:ascii="Times New Roman" w:eastAsia="Times New Roman" w:hAnsi="Times New Roman"/>
    </w:rPr>
  </w:style>
  <w:style w:type="paragraph" w:styleId="af1">
    <w:name w:val="TOC Heading"/>
    <w:basedOn w:val="1"/>
    <w:next w:val="a"/>
    <w:uiPriority w:val="39"/>
    <w:unhideWhenUsed/>
    <w:qFormat/>
    <w:rsid w:val="000D4A49"/>
    <w:pPr>
      <w:keepNext/>
      <w:keepLines/>
      <w:spacing w:before="480" w:beforeAutospacing="0" w:after="0" w:afterAutospacing="0" w:line="276" w:lineRule="auto"/>
      <w:outlineLvl w:val="9"/>
    </w:pPr>
    <w:rPr>
      <w:rFonts w:ascii="Calibri Light" w:hAnsi="Calibri Light"/>
      <w:color w:val="2F5496"/>
      <w:kern w:val="0"/>
      <w:sz w:val="28"/>
      <w:szCs w:val="28"/>
    </w:rPr>
  </w:style>
  <w:style w:type="paragraph" w:customStyle="1" w:styleId="c0">
    <w:name w:val="c0"/>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Zag11">
    <w:name w:val="Zag_11"/>
    <w:rsid w:val="000D4A49"/>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0D4A49"/>
    <w:pPr>
      <w:shd w:val="clear" w:color="auto" w:fill="FFFFFF"/>
      <w:suppressAutoHyphens/>
      <w:spacing w:before="181" w:after="0" w:line="204" w:lineRule="atLeast"/>
      <w:ind w:firstLine="340"/>
      <w:jc w:val="both"/>
    </w:pPr>
    <w:rPr>
      <w:rFonts w:ascii="Times New Roman" w:eastAsia="Times New Roman" w:hAnsi="Times New Roman"/>
      <w:sz w:val="18"/>
      <w:szCs w:val="18"/>
      <w:lang w:eastAsia="ar-SA"/>
    </w:rPr>
  </w:style>
  <w:style w:type="paragraph" w:styleId="af3">
    <w:name w:val="footnote text"/>
    <w:aliases w:val="F1,Знак6,Основной текст с отступом1,Знак, Знак"/>
    <w:basedOn w:val="a"/>
    <w:link w:val="af4"/>
    <w:uiPriority w:val="99"/>
    <w:unhideWhenUsed/>
    <w:rsid w:val="000D4A49"/>
    <w:pPr>
      <w:widowControl w:val="0"/>
      <w:autoSpaceDE w:val="0"/>
      <w:autoSpaceDN w:val="0"/>
      <w:spacing w:after="0" w:line="240" w:lineRule="auto"/>
    </w:pPr>
    <w:rPr>
      <w:rFonts w:ascii="Times New Roman" w:eastAsia="Times New Roman" w:hAnsi="Times New Roman"/>
      <w:sz w:val="20"/>
      <w:szCs w:val="20"/>
    </w:rPr>
  </w:style>
  <w:style w:type="character" w:customStyle="1" w:styleId="af4">
    <w:name w:val="Текст сноски Знак"/>
    <w:aliases w:val="F1 Знак,Знак6 Знак,Основной текст с отступом1 Знак,Знак Знак, Знак Знак"/>
    <w:basedOn w:val="a0"/>
    <w:link w:val="af3"/>
    <w:uiPriority w:val="99"/>
    <w:rsid w:val="000D4A49"/>
    <w:rPr>
      <w:rFonts w:ascii="Times New Roman" w:eastAsia="Times New Roman" w:hAnsi="Times New Roman" w:cs="Times New Roman"/>
      <w:sz w:val="20"/>
      <w:szCs w:val="20"/>
    </w:rPr>
  </w:style>
  <w:style w:type="character" w:styleId="af5">
    <w:name w:val="footnote reference"/>
    <w:uiPriority w:val="99"/>
    <w:semiHidden/>
    <w:unhideWhenUsed/>
    <w:rsid w:val="000D4A49"/>
    <w:rPr>
      <w:vertAlign w:val="superscript"/>
    </w:rPr>
  </w:style>
  <w:style w:type="character" w:customStyle="1" w:styleId="dash041e005f0431005f044b005f0447005f043d005f044b005f0439005f005fchar1char1">
    <w:name w:val="dash041e_005f0431_005f044b_005f0447_005f043d_005f044b_005f0439_005f_005fchar1__char1"/>
    <w:rsid w:val="000D4A49"/>
    <w:rPr>
      <w:rFonts w:ascii="Times New Roman" w:hAnsi="Times New Roman" w:cs="Times New Roman" w:hint="default"/>
      <w:strike w:val="0"/>
      <w:dstrike w:val="0"/>
      <w:sz w:val="24"/>
      <w:szCs w:val="24"/>
      <w:u w:val="none"/>
      <w:effect w:val="none"/>
    </w:rPr>
  </w:style>
  <w:style w:type="character" w:customStyle="1" w:styleId="af6">
    <w:name w:val="Гипертекстовая ссылка"/>
    <w:uiPriority w:val="99"/>
    <w:rsid w:val="000D4A49"/>
    <w:rPr>
      <w:rFonts w:cs="Times New Roman"/>
      <w:b w:val="0"/>
      <w:color w:val="106BBE"/>
    </w:rPr>
  </w:style>
  <w:style w:type="paragraph" w:customStyle="1" w:styleId="af7">
    <w:name w:val="Основной (Основной Текст)"/>
    <w:basedOn w:val="a"/>
    <w:uiPriority w:val="99"/>
    <w:rsid w:val="000D4A49"/>
    <w:pPr>
      <w:widowControl w:val="0"/>
      <w:autoSpaceDE w:val="0"/>
      <w:autoSpaceDN w:val="0"/>
      <w:adjustRightInd w:val="0"/>
      <w:spacing w:after="0" w:line="238"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h3">
    <w:name w:val="h3"/>
    <w:basedOn w:val="a"/>
    <w:uiPriority w:val="99"/>
    <w:rsid w:val="000D4A49"/>
    <w:pPr>
      <w:keepNext/>
      <w:widowControl w:val="0"/>
      <w:suppressAutoHyphens/>
      <w:autoSpaceDE w:val="0"/>
      <w:autoSpaceDN w:val="0"/>
      <w:adjustRightInd w:val="0"/>
      <w:spacing w:before="164" w:after="74" w:line="238" w:lineRule="atLeast"/>
      <w:textAlignment w:val="center"/>
    </w:pPr>
    <w:rPr>
      <w:rFonts w:ascii="PragmaticaSanPin-Bold" w:eastAsia="Times New Roman" w:hAnsi="PragmaticaSanPin-Bold" w:cs="PragmaticaSanPin-Bold"/>
      <w:b/>
      <w:bCs/>
      <w:color w:val="000000"/>
      <w:lang w:eastAsia="ru-RU"/>
    </w:rPr>
  </w:style>
  <w:style w:type="paragraph" w:customStyle="1" w:styleId="23">
    <w:name w:val="Список 2 (Основной Текст)"/>
    <w:basedOn w:val="af7"/>
    <w:uiPriority w:val="99"/>
    <w:rsid w:val="000D4A49"/>
    <w:pPr>
      <w:tabs>
        <w:tab w:val="left" w:pos="227"/>
      </w:tabs>
      <w:ind w:left="227" w:hanging="227"/>
    </w:pPr>
  </w:style>
  <w:style w:type="paragraph" w:customStyle="1" w:styleId="h4">
    <w:name w:val="h4"/>
    <w:basedOn w:val="a"/>
    <w:uiPriority w:val="99"/>
    <w:rsid w:val="000D4A49"/>
    <w:pPr>
      <w:widowControl w:val="0"/>
      <w:autoSpaceDE w:val="0"/>
      <w:autoSpaceDN w:val="0"/>
      <w:adjustRightInd w:val="0"/>
      <w:spacing w:before="181" w:after="57" w:line="238" w:lineRule="atLeast"/>
      <w:jc w:val="both"/>
      <w:textAlignment w:val="center"/>
    </w:pPr>
    <w:rPr>
      <w:rFonts w:ascii="OfficinaSansMediumITC-Regular" w:eastAsia="Times New Roman" w:hAnsi="OfficinaSansMediumITC-Regular" w:cs="OfficinaSansMediumITC-Regular"/>
      <w:color w:val="000000"/>
      <w:sz w:val="20"/>
      <w:szCs w:val="20"/>
      <w:lang w:eastAsia="ru-RU"/>
    </w:rPr>
  </w:style>
  <w:style w:type="character" w:customStyle="1" w:styleId="af8">
    <w:name w:val="Курсив (Выделения)"/>
    <w:uiPriority w:val="99"/>
    <w:rsid w:val="000D4A49"/>
    <w:rPr>
      <w:i/>
    </w:rPr>
  </w:style>
  <w:style w:type="paragraph" w:customStyle="1" w:styleId="NoParagraphStyle">
    <w:name w:val="[No Paragraph Style]"/>
    <w:rsid w:val="000D4A49"/>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uiPriority w:val="99"/>
    <w:rsid w:val="000D4A49"/>
    <w:pPr>
      <w:pageBreakBefore/>
      <w:pBdr>
        <w:bottom w:val="single" w:sz="4" w:space="5" w:color="auto"/>
      </w:pBdr>
      <w:suppressAutoHyphens/>
      <w:spacing w:before="480" w:after="224" w:line="238" w:lineRule="atLeast"/>
    </w:pPr>
    <w:rPr>
      <w:rFonts w:ascii="PragmaticaSanPin-Bold" w:hAnsi="PragmaticaSanPin-Bold" w:cs="PragmaticaSanPin-Bold"/>
      <w:b/>
      <w:bCs/>
      <w:caps/>
      <w:lang w:val="ru-RU"/>
    </w:rPr>
  </w:style>
  <w:style w:type="paragraph" w:customStyle="1" w:styleId="body">
    <w:name w:val="body"/>
    <w:basedOn w:val="NoParagraphStyle"/>
    <w:uiPriority w:val="99"/>
    <w:rsid w:val="000D4A49"/>
    <w:pPr>
      <w:spacing w:line="238" w:lineRule="atLeast"/>
      <w:ind w:firstLine="227"/>
      <w:jc w:val="both"/>
    </w:pPr>
    <w:rPr>
      <w:rFonts w:ascii="SchoolBookSanPin" w:hAnsi="SchoolBookSanPin" w:cs="SchoolBookSanPin"/>
      <w:sz w:val="20"/>
      <w:szCs w:val="20"/>
      <w:lang w:val="ru-RU"/>
    </w:rPr>
  </w:style>
  <w:style w:type="paragraph" w:customStyle="1" w:styleId="TOC-1">
    <w:name w:val="TOC-1"/>
    <w:basedOn w:val="body"/>
    <w:uiPriority w:val="99"/>
    <w:rsid w:val="000D4A49"/>
    <w:pPr>
      <w:tabs>
        <w:tab w:val="right" w:pos="6350"/>
      </w:tabs>
      <w:suppressAutoHyphens/>
      <w:spacing w:before="120"/>
      <w:ind w:firstLine="0"/>
      <w:jc w:val="left"/>
    </w:pPr>
  </w:style>
  <w:style w:type="paragraph" w:customStyle="1" w:styleId="h2">
    <w:name w:val="h2"/>
    <w:basedOn w:val="h1"/>
    <w:uiPriority w:val="99"/>
    <w:rsid w:val="000D4A49"/>
    <w:pPr>
      <w:keepNext/>
      <w:pageBreakBefore w:val="0"/>
      <w:pBdr>
        <w:bottom w:val="none" w:sz="0" w:space="0" w:color="auto"/>
      </w:pBdr>
      <w:spacing w:before="340" w:after="113"/>
    </w:pPr>
    <w:rPr>
      <w:rFonts w:ascii="PragmaticaSanPin Medium" w:hAnsi="PragmaticaSanPin Medium" w:cs="PragmaticaSanPin Medium"/>
      <w:sz w:val="22"/>
      <w:szCs w:val="22"/>
    </w:rPr>
  </w:style>
  <w:style w:type="paragraph" w:customStyle="1" w:styleId="af9">
    <w:name w:val="Таблица Влево (Таблицы)"/>
    <w:basedOn w:val="body"/>
    <w:uiPriority w:val="99"/>
    <w:rsid w:val="000D4A49"/>
    <w:pPr>
      <w:spacing w:line="200" w:lineRule="atLeast"/>
      <w:ind w:firstLine="0"/>
      <w:jc w:val="left"/>
    </w:pPr>
    <w:rPr>
      <w:sz w:val="18"/>
      <w:szCs w:val="18"/>
    </w:rPr>
  </w:style>
  <w:style w:type="paragraph" w:customStyle="1" w:styleId="afa">
    <w:name w:val="Таблица Головка (Таблицы)"/>
    <w:basedOn w:val="af9"/>
    <w:uiPriority w:val="99"/>
    <w:rsid w:val="000D4A49"/>
    <w:pPr>
      <w:suppressAutoHyphens/>
      <w:jc w:val="center"/>
    </w:pPr>
    <w:rPr>
      <w:rFonts w:ascii="SchoolBookSanPin-Bold" w:hAnsi="SchoolBookSanPin-Bold" w:cs="SchoolBookSanPin-Bold"/>
      <w:b/>
      <w:bCs/>
    </w:rPr>
  </w:style>
  <w:style w:type="character" w:customStyle="1" w:styleId="afb">
    <w:name w:val="Полужирный (Выделения)"/>
    <w:uiPriority w:val="99"/>
    <w:rsid w:val="000D4A49"/>
    <w:rPr>
      <w:b/>
    </w:rPr>
  </w:style>
  <w:style w:type="character" w:customStyle="1" w:styleId="afc">
    <w:name w:val="Верх. Индекс (Индексы)"/>
    <w:uiPriority w:val="99"/>
    <w:rsid w:val="000D4A49"/>
    <w:rPr>
      <w:position w:val="6"/>
      <w:sz w:val="13"/>
    </w:rPr>
  </w:style>
  <w:style w:type="paragraph" w:customStyle="1" w:styleId="BasicParagraph">
    <w:name w:val="[Basic Paragraph]"/>
    <w:basedOn w:val="NoParagraphStyle"/>
    <w:uiPriority w:val="99"/>
    <w:rsid w:val="000D4A49"/>
    <w:pPr>
      <w:widowControl/>
      <w:spacing w:line="240" w:lineRule="atLeast"/>
      <w:ind w:firstLine="227"/>
      <w:jc w:val="both"/>
    </w:pPr>
    <w:rPr>
      <w:rFonts w:ascii="SchoolBookSanPin" w:hAnsi="SchoolBookSanPin" w:cs="SchoolBookSanPin"/>
      <w:sz w:val="20"/>
      <w:szCs w:val="20"/>
      <w:lang w:val="ru-RU"/>
    </w:rPr>
  </w:style>
  <w:style w:type="character" w:styleId="afd">
    <w:name w:val="Strong"/>
    <w:uiPriority w:val="22"/>
    <w:qFormat/>
    <w:rsid w:val="000D4A49"/>
    <w:rPr>
      <w:b/>
      <w:bCs/>
    </w:rPr>
  </w:style>
  <w:style w:type="paragraph" w:styleId="afe">
    <w:name w:val="No Spacing"/>
    <w:aliases w:val="основа"/>
    <w:link w:val="aff"/>
    <w:qFormat/>
    <w:rsid w:val="000D4A49"/>
    <w:pPr>
      <w:widowControl w:val="0"/>
      <w:autoSpaceDE w:val="0"/>
      <w:autoSpaceDN w:val="0"/>
      <w:spacing w:after="0" w:line="240" w:lineRule="auto"/>
    </w:pPr>
    <w:rPr>
      <w:rFonts w:ascii="Times New Roman" w:eastAsia="Times New Roman" w:hAnsi="Times New Roman" w:cs="Times New Roman"/>
    </w:rPr>
  </w:style>
  <w:style w:type="character" w:customStyle="1" w:styleId="apple-style-span">
    <w:name w:val="apple-style-span"/>
    <w:rsid w:val="000D4A49"/>
  </w:style>
  <w:style w:type="paragraph" w:customStyle="1" w:styleId="c23">
    <w:name w:val="c23"/>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5">
    <w:name w:val="c15"/>
    <w:basedOn w:val="a0"/>
    <w:rsid w:val="000D4A49"/>
  </w:style>
  <w:style w:type="paragraph" w:customStyle="1" w:styleId="c24">
    <w:name w:val="c24"/>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qFormat/>
    <w:rsid w:val="000D4A49"/>
    <w:pPr>
      <w:spacing w:after="0" w:line="240" w:lineRule="auto"/>
    </w:pPr>
    <w:rPr>
      <w:rFonts w:ascii="Times New Roman" w:eastAsia="Calibri" w:hAnsi="Times New Roman" w:cs="Times New Roman"/>
      <w:color w:val="000000"/>
      <w:sz w:val="24"/>
      <w:szCs w:val="24"/>
    </w:rPr>
  </w:style>
  <w:style w:type="table" w:customStyle="1" w:styleId="12">
    <w:name w:val="Сетка таблицы1"/>
    <w:basedOn w:val="a1"/>
    <w:next w:val="a3"/>
    <w:uiPriority w:val="59"/>
    <w:rsid w:val="000D4A4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rsid w:val="000D4A49"/>
    <w:rPr>
      <w:sz w:val="28"/>
      <w:szCs w:val="28"/>
    </w:rPr>
  </w:style>
  <w:style w:type="numbering" w:customStyle="1" w:styleId="13">
    <w:name w:val="Нет списка1"/>
    <w:next w:val="a2"/>
    <w:uiPriority w:val="99"/>
    <w:semiHidden/>
    <w:unhideWhenUsed/>
    <w:rsid w:val="000D4A49"/>
  </w:style>
  <w:style w:type="paragraph" w:styleId="aff0">
    <w:name w:val="Subtitle"/>
    <w:basedOn w:val="a"/>
    <w:next w:val="a"/>
    <w:link w:val="aff1"/>
    <w:uiPriority w:val="11"/>
    <w:qFormat/>
    <w:rsid w:val="000D4A49"/>
    <w:pPr>
      <w:numPr>
        <w:ilvl w:val="1"/>
      </w:numPr>
      <w:spacing w:line="240" w:lineRule="auto"/>
    </w:pPr>
    <w:rPr>
      <w:rFonts w:eastAsia="Times New Roman"/>
      <w:color w:val="5A5A5A"/>
      <w:spacing w:val="15"/>
      <w:lang w:eastAsia="ru-RU"/>
    </w:rPr>
  </w:style>
  <w:style w:type="character" w:customStyle="1" w:styleId="aff1">
    <w:name w:val="Подзаголовок Знак"/>
    <w:basedOn w:val="a0"/>
    <w:link w:val="aff0"/>
    <w:uiPriority w:val="11"/>
    <w:rsid w:val="000D4A49"/>
    <w:rPr>
      <w:rFonts w:ascii="Calibri" w:eastAsia="Times New Roman" w:hAnsi="Calibri" w:cs="Times New Roman"/>
      <w:color w:val="5A5A5A"/>
      <w:spacing w:val="15"/>
      <w:lang w:eastAsia="ru-RU"/>
    </w:rPr>
  </w:style>
  <w:style w:type="paragraph" w:styleId="41">
    <w:name w:val="toc 4"/>
    <w:basedOn w:val="a"/>
    <w:next w:val="a"/>
    <w:autoRedefine/>
    <w:uiPriority w:val="39"/>
    <w:semiHidden/>
    <w:unhideWhenUsed/>
    <w:rsid w:val="000D4A49"/>
    <w:pPr>
      <w:spacing w:after="0" w:line="240" w:lineRule="auto"/>
      <w:ind w:left="720"/>
    </w:pPr>
    <w:rPr>
      <w:rFonts w:eastAsia="Times New Roman"/>
      <w:sz w:val="20"/>
      <w:szCs w:val="20"/>
      <w:lang w:eastAsia="ru-RU"/>
    </w:rPr>
  </w:style>
  <w:style w:type="paragraph" w:styleId="51">
    <w:name w:val="toc 5"/>
    <w:basedOn w:val="a"/>
    <w:next w:val="a"/>
    <w:autoRedefine/>
    <w:uiPriority w:val="39"/>
    <w:semiHidden/>
    <w:unhideWhenUsed/>
    <w:rsid w:val="000D4A49"/>
    <w:pPr>
      <w:spacing w:after="0" w:line="240" w:lineRule="auto"/>
      <w:ind w:left="960"/>
    </w:pPr>
    <w:rPr>
      <w:rFonts w:eastAsia="Times New Roman"/>
      <w:sz w:val="20"/>
      <w:szCs w:val="20"/>
      <w:lang w:eastAsia="ru-RU"/>
    </w:rPr>
  </w:style>
  <w:style w:type="paragraph" w:styleId="61">
    <w:name w:val="toc 6"/>
    <w:basedOn w:val="a"/>
    <w:next w:val="a"/>
    <w:autoRedefine/>
    <w:uiPriority w:val="39"/>
    <w:semiHidden/>
    <w:unhideWhenUsed/>
    <w:rsid w:val="000D4A49"/>
    <w:pPr>
      <w:spacing w:after="0" w:line="240" w:lineRule="auto"/>
      <w:ind w:left="1200"/>
    </w:pPr>
    <w:rPr>
      <w:rFonts w:eastAsia="Times New Roman"/>
      <w:sz w:val="20"/>
      <w:szCs w:val="20"/>
      <w:lang w:eastAsia="ru-RU"/>
    </w:rPr>
  </w:style>
  <w:style w:type="paragraph" w:styleId="71">
    <w:name w:val="toc 7"/>
    <w:basedOn w:val="a"/>
    <w:next w:val="a"/>
    <w:autoRedefine/>
    <w:uiPriority w:val="39"/>
    <w:semiHidden/>
    <w:unhideWhenUsed/>
    <w:rsid w:val="000D4A49"/>
    <w:pPr>
      <w:spacing w:after="0" w:line="240" w:lineRule="auto"/>
      <w:ind w:left="1440"/>
    </w:pPr>
    <w:rPr>
      <w:rFonts w:eastAsia="Times New Roman"/>
      <w:sz w:val="20"/>
      <w:szCs w:val="20"/>
      <w:lang w:eastAsia="ru-RU"/>
    </w:rPr>
  </w:style>
  <w:style w:type="paragraph" w:styleId="8">
    <w:name w:val="toc 8"/>
    <w:basedOn w:val="a"/>
    <w:next w:val="a"/>
    <w:autoRedefine/>
    <w:uiPriority w:val="39"/>
    <w:semiHidden/>
    <w:unhideWhenUsed/>
    <w:rsid w:val="000D4A49"/>
    <w:pPr>
      <w:spacing w:after="0" w:line="240" w:lineRule="auto"/>
      <w:ind w:left="1680"/>
    </w:pPr>
    <w:rPr>
      <w:rFonts w:eastAsia="Times New Roman"/>
      <w:sz w:val="20"/>
      <w:szCs w:val="20"/>
      <w:lang w:eastAsia="ru-RU"/>
    </w:rPr>
  </w:style>
  <w:style w:type="paragraph" w:styleId="9">
    <w:name w:val="toc 9"/>
    <w:basedOn w:val="a"/>
    <w:next w:val="a"/>
    <w:autoRedefine/>
    <w:uiPriority w:val="39"/>
    <w:semiHidden/>
    <w:unhideWhenUsed/>
    <w:rsid w:val="000D4A49"/>
    <w:pPr>
      <w:spacing w:after="0" w:line="240" w:lineRule="auto"/>
      <w:ind w:left="1920"/>
    </w:pPr>
    <w:rPr>
      <w:rFonts w:eastAsia="Times New Roman"/>
      <w:sz w:val="20"/>
      <w:szCs w:val="20"/>
      <w:lang w:eastAsia="ru-RU"/>
    </w:rPr>
  </w:style>
  <w:style w:type="character" w:customStyle="1" w:styleId="aff2">
    <w:name w:val="Основной текст_"/>
    <w:link w:val="14"/>
    <w:uiPriority w:val="99"/>
    <w:rsid w:val="000D4A49"/>
    <w:rPr>
      <w:rFonts w:ascii="Bookman Old Style" w:eastAsia="Bookman Old Style" w:hAnsi="Bookman Old Style" w:cs="Bookman Old Style"/>
      <w:sz w:val="18"/>
      <w:szCs w:val="18"/>
      <w:shd w:val="clear" w:color="auto" w:fill="FFFFFF"/>
    </w:rPr>
  </w:style>
  <w:style w:type="character" w:customStyle="1" w:styleId="62">
    <w:name w:val="Основной текст (6)_"/>
    <w:link w:val="63"/>
    <w:uiPriority w:val="99"/>
    <w:rsid w:val="000D4A49"/>
    <w:rPr>
      <w:rFonts w:ascii="Bookman Old Style" w:eastAsia="Bookman Old Style" w:hAnsi="Bookman Old Style" w:cs="Bookman Old Style"/>
      <w:sz w:val="16"/>
      <w:szCs w:val="16"/>
      <w:shd w:val="clear" w:color="auto" w:fill="FFFFFF"/>
    </w:rPr>
  </w:style>
  <w:style w:type="paragraph" w:customStyle="1" w:styleId="14">
    <w:name w:val="Основной текст1"/>
    <w:basedOn w:val="a"/>
    <w:link w:val="aff2"/>
    <w:uiPriority w:val="99"/>
    <w:rsid w:val="000D4A49"/>
    <w:pPr>
      <w:widowControl w:val="0"/>
      <w:shd w:val="clear" w:color="auto" w:fill="FFFFFF"/>
      <w:spacing w:after="0" w:line="269" w:lineRule="auto"/>
      <w:ind w:firstLine="280"/>
    </w:pPr>
    <w:rPr>
      <w:rFonts w:ascii="Bookman Old Style" w:eastAsia="Bookman Old Style" w:hAnsi="Bookman Old Style" w:cs="Bookman Old Style"/>
      <w:sz w:val="18"/>
      <w:szCs w:val="18"/>
    </w:rPr>
  </w:style>
  <w:style w:type="paragraph" w:customStyle="1" w:styleId="63">
    <w:name w:val="Основной текст (6)"/>
    <w:basedOn w:val="a"/>
    <w:link w:val="62"/>
    <w:uiPriority w:val="99"/>
    <w:rsid w:val="000D4A49"/>
    <w:pPr>
      <w:widowControl w:val="0"/>
      <w:shd w:val="clear" w:color="auto" w:fill="FFFFFF"/>
      <w:spacing w:after="190" w:line="240" w:lineRule="auto"/>
      <w:jc w:val="center"/>
    </w:pPr>
    <w:rPr>
      <w:rFonts w:ascii="Bookman Old Style" w:eastAsia="Bookman Old Style" w:hAnsi="Bookman Old Style" w:cs="Bookman Old Style"/>
      <w:sz w:val="16"/>
      <w:szCs w:val="16"/>
    </w:rPr>
  </w:style>
  <w:style w:type="paragraph" w:customStyle="1" w:styleId="Standard">
    <w:name w:val="Standard"/>
    <w:link w:val="Standard0"/>
    <w:uiPriority w:val="99"/>
    <w:rsid w:val="000D4A49"/>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uiPriority w:val="99"/>
    <w:locked/>
    <w:rsid w:val="000D4A49"/>
    <w:rPr>
      <w:rFonts w:ascii="Calibri" w:eastAsia="SimSun" w:hAnsi="Calibri" w:cs="Times New Roman"/>
      <w:color w:val="00000A"/>
      <w:kern w:val="1"/>
      <w:sz w:val="28"/>
      <w:szCs w:val="28"/>
      <w:lang w:eastAsia="zh-CN"/>
    </w:rPr>
  </w:style>
  <w:style w:type="table" w:customStyle="1" w:styleId="36">
    <w:name w:val="Сетка таблицы36"/>
    <w:basedOn w:val="a1"/>
    <w:next w:val="a3"/>
    <w:uiPriority w:val="59"/>
    <w:rsid w:val="000D4A49"/>
    <w:pPr>
      <w:spacing w:after="0" w:line="240" w:lineRule="auto"/>
    </w:pPr>
    <w:rPr>
      <w:rFonts w:ascii="Calibri" w:eastAsia="Times New Roman"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Нет"/>
    <w:rsid w:val="000D4A49"/>
  </w:style>
  <w:style w:type="character" w:customStyle="1" w:styleId="aff">
    <w:name w:val="Без интервала Знак"/>
    <w:aliases w:val="основа Знак"/>
    <w:link w:val="afe"/>
    <w:rsid w:val="000D4A49"/>
    <w:rPr>
      <w:rFonts w:ascii="Times New Roman" w:eastAsia="Times New Roman" w:hAnsi="Times New Roman" w:cs="Times New Roman"/>
    </w:rPr>
  </w:style>
  <w:style w:type="paragraph" w:styleId="aff4">
    <w:name w:val="Normal Indent"/>
    <w:basedOn w:val="a"/>
    <w:uiPriority w:val="99"/>
    <w:unhideWhenUsed/>
    <w:rsid w:val="000D4A49"/>
    <w:pPr>
      <w:spacing w:after="200" w:line="276" w:lineRule="auto"/>
      <w:ind w:left="720"/>
    </w:pPr>
    <w:rPr>
      <w:lang w:val="en-US"/>
    </w:rPr>
  </w:style>
  <w:style w:type="character" w:styleId="aff5">
    <w:name w:val="Emphasis"/>
    <w:uiPriority w:val="20"/>
    <w:qFormat/>
    <w:rsid w:val="000D4A49"/>
    <w:rPr>
      <w:i/>
      <w:iCs/>
    </w:rPr>
  </w:style>
  <w:style w:type="paragraph" w:styleId="aff6">
    <w:name w:val="caption"/>
    <w:basedOn w:val="a"/>
    <w:next w:val="a"/>
    <w:uiPriority w:val="99"/>
    <w:unhideWhenUsed/>
    <w:qFormat/>
    <w:rsid w:val="000D4A49"/>
    <w:pPr>
      <w:spacing w:after="200" w:line="240" w:lineRule="auto"/>
    </w:pPr>
    <w:rPr>
      <w:b/>
      <w:bCs/>
      <w:color w:val="4472C4"/>
      <w:sz w:val="18"/>
      <w:szCs w:val="18"/>
      <w:lang w:val="en-US"/>
    </w:rPr>
  </w:style>
  <w:style w:type="character" w:customStyle="1" w:styleId="kz-catalog-itemdescr-key">
    <w:name w:val="kz-catalog-item__descr-key"/>
    <w:rsid w:val="000D4A49"/>
  </w:style>
  <w:style w:type="paragraph" w:customStyle="1" w:styleId="c6">
    <w:name w:val="c6"/>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rsid w:val="000D4A49"/>
  </w:style>
  <w:style w:type="numbering" w:customStyle="1" w:styleId="WWOutlineListStyle2">
    <w:name w:val="WW_OutlineListStyle_2"/>
    <w:basedOn w:val="a2"/>
    <w:rsid w:val="000D4A49"/>
    <w:pPr>
      <w:numPr>
        <w:numId w:val="2"/>
      </w:numPr>
    </w:pPr>
  </w:style>
  <w:style w:type="paragraph" w:customStyle="1" w:styleId="210">
    <w:name w:val="Средняя сетка 21"/>
    <w:basedOn w:val="a"/>
    <w:rsid w:val="000D4A49"/>
    <w:pPr>
      <w:numPr>
        <w:ilvl w:val="1"/>
        <w:numId w:val="2"/>
      </w:numPr>
      <w:autoSpaceDN w:val="0"/>
      <w:spacing w:after="0" w:line="360" w:lineRule="auto"/>
      <w:jc w:val="both"/>
      <w:outlineLvl w:val="1"/>
    </w:pPr>
    <w:rPr>
      <w:rFonts w:ascii="Times New Roman" w:eastAsia="Times New Roman" w:hAnsi="Times New Roman"/>
      <w:sz w:val="28"/>
      <w:szCs w:val="24"/>
      <w:lang w:eastAsia="ru-RU"/>
    </w:rPr>
  </w:style>
  <w:style w:type="character" w:styleId="aff7">
    <w:name w:val="FollowedHyperlink"/>
    <w:uiPriority w:val="99"/>
    <w:semiHidden/>
    <w:unhideWhenUsed/>
    <w:rsid w:val="000D4A49"/>
    <w:rPr>
      <w:color w:val="954F72"/>
      <w:u w:val="single"/>
    </w:rPr>
  </w:style>
  <w:style w:type="paragraph" w:customStyle="1" w:styleId="Heading">
    <w:name w:val="Heading"/>
    <w:basedOn w:val="Standard"/>
    <w:next w:val="Textbody"/>
    <w:rsid w:val="000D4A49"/>
    <w:pPr>
      <w:keepNext/>
      <w:widowControl w:val="0"/>
      <w:autoSpaceDN w:val="0"/>
      <w:spacing w:before="240" w:after="120" w:line="240" w:lineRule="auto"/>
      <w:ind w:firstLine="0"/>
      <w:jc w:val="left"/>
    </w:pPr>
    <w:rPr>
      <w:rFonts w:ascii="Arial" w:eastAsia="Microsoft YaHei" w:hAnsi="Arial" w:cs="Mangal"/>
      <w:color w:val="auto"/>
      <w:kern w:val="3"/>
      <w:lang w:bidi="hi-IN"/>
    </w:rPr>
  </w:style>
  <w:style w:type="paragraph" w:customStyle="1" w:styleId="Textbody">
    <w:name w:val="Text body"/>
    <w:basedOn w:val="Standard"/>
    <w:rsid w:val="000D4A49"/>
    <w:pPr>
      <w:widowControl w:val="0"/>
      <w:autoSpaceDN w:val="0"/>
      <w:spacing w:after="120" w:line="240" w:lineRule="auto"/>
      <w:ind w:firstLine="0"/>
      <w:jc w:val="left"/>
    </w:pPr>
    <w:rPr>
      <w:rFonts w:ascii="Times New Roman" w:hAnsi="Times New Roman" w:cs="Mangal"/>
      <w:color w:val="auto"/>
      <w:kern w:val="3"/>
      <w:sz w:val="24"/>
      <w:szCs w:val="24"/>
      <w:lang w:bidi="hi-IN"/>
    </w:rPr>
  </w:style>
  <w:style w:type="paragraph" w:styleId="aff8">
    <w:name w:val="List"/>
    <w:basedOn w:val="Textbody"/>
    <w:uiPriority w:val="99"/>
    <w:rsid w:val="000D4A49"/>
  </w:style>
  <w:style w:type="paragraph" w:customStyle="1" w:styleId="Index">
    <w:name w:val="Index"/>
    <w:basedOn w:val="Standard"/>
    <w:rsid w:val="000D4A49"/>
    <w:pPr>
      <w:widowControl w:val="0"/>
      <w:suppressLineNumbers/>
      <w:autoSpaceDN w:val="0"/>
      <w:spacing w:line="240" w:lineRule="auto"/>
      <w:ind w:firstLine="0"/>
      <w:jc w:val="left"/>
    </w:pPr>
    <w:rPr>
      <w:rFonts w:ascii="Times New Roman" w:hAnsi="Times New Roman" w:cs="Mangal"/>
      <w:color w:val="auto"/>
      <w:kern w:val="3"/>
      <w:sz w:val="24"/>
      <w:szCs w:val="24"/>
      <w:lang w:bidi="hi-IN"/>
    </w:rPr>
  </w:style>
  <w:style w:type="character" w:customStyle="1" w:styleId="NumberingSymbols">
    <w:name w:val="Numbering Symbols"/>
    <w:rsid w:val="000D4A49"/>
  </w:style>
  <w:style w:type="character" w:customStyle="1" w:styleId="BulletSymbols">
    <w:name w:val="Bullet Symbols"/>
    <w:rsid w:val="000D4A49"/>
    <w:rPr>
      <w:rFonts w:ascii="OpenSymbol" w:eastAsia="OpenSymbol" w:hAnsi="OpenSymbol" w:cs="OpenSymbol"/>
    </w:rPr>
  </w:style>
  <w:style w:type="character" w:customStyle="1" w:styleId="42">
    <w:name w:val="Основной шрифт абзаца4"/>
    <w:rsid w:val="000D4A49"/>
  </w:style>
  <w:style w:type="character" w:customStyle="1" w:styleId="WW8Num1z0">
    <w:name w:val="WW8Num1z0"/>
    <w:rsid w:val="000D4A49"/>
    <w:rPr>
      <w:rFonts w:cs="Times New Roman"/>
    </w:rPr>
  </w:style>
  <w:style w:type="character" w:customStyle="1" w:styleId="32">
    <w:name w:val="Основной шрифт абзаца3"/>
    <w:rsid w:val="000D4A49"/>
  </w:style>
  <w:style w:type="character" w:customStyle="1" w:styleId="24">
    <w:name w:val="Основной шрифт абзаца2"/>
    <w:rsid w:val="000D4A49"/>
  </w:style>
  <w:style w:type="character" w:customStyle="1" w:styleId="15">
    <w:name w:val="Основной шрифт абзаца1"/>
    <w:rsid w:val="000D4A49"/>
  </w:style>
  <w:style w:type="character" w:customStyle="1" w:styleId="c2">
    <w:name w:val="c2"/>
    <w:uiPriority w:val="99"/>
    <w:rsid w:val="000D4A49"/>
  </w:style>
  <w:style w:type="character" w:customStyle="1" w:styleId="aff9">
    <w:name w:val="Название Знак"/>
    <w:aliases w:val="Заголовок1 Знак,Заголовок11 Знак"/>
    <w:uiPriority w:val="10"/>
    <w:rsid w:val="000D4A49"/>
    <w:rPr>
      <w:rFonts w:ascii="Arial" w:hAnsi="Arial" w:cs="Arial"/>
      <w:b/>
      <w:bCs/>
      <w:kern w:val="3"/>
      <w:sz w:val="32"/>
      <w:szCs w:val="32"/>
      <w:lang w:val="en-US" w:eastAsia="ar-SA" w:bidi="ar-SA"/>
    </w:rPr>
  </w:style>
  <w:style w:type="paragraph" w:customStyle="1" w:styleId="33">
    <w:name w:val="Заголовок3"/>
    <w:basedOn w:val="a"/>
    <w:next w:val="a5"/>
    <w:rsid w:val="000D4A49"/>
    <w:pPr>
      <w:keepNext/>
      <w:widowControl w:val="0"/>
      <w:suppressAutoHyphens/>
      <w:autoSpaceDN w:val="0"/>
      <w:spacing w:before="240" w:after="120" w:line="240" w:lineRule="auto"/>
    </w:pPr>
    <w:rPr>
      <w:rFonts w:ascii="Arial" w:eastAsia="Microsoft YaHei" w:hAnsi="Arial" w:cs="Mangal"/>
      <w:kern w:val="3"/>
      <w:sz w:val="28"/>
      <w:szCs w:val="28"/>
      <w:lang w:eastAsia="hi-IN" w:bidi="hi-IN"/>
    </w:rPr>
  </w:style>
  <w:style w:type="paragraph" w:customStyle="1" w:styleId="52">
    <w:name w:val="Указатель5"/>
    <w:basedOn w:val="a"/>
    <w:rsid w:val="000D4A49"/>
    <w:pPr>
      <w:widowControl w:val="0"/>
      <w:suppressLineNumbers/>
      <w:suppressAutoHyphens/>
      <w:autoSpaceDN w:val="0"/>
      <w:spacing w:after="0" w:line="240" w:lineRule="auto"/>
    </w:pPr>
    <w:rPr>
      <w:rFonts w:ascii="Times New Roman" w:eastAsia="SimSun" w:hAnsi="Times New Roman" w:cs="Mangal"/>
      <w:kern w:val="3"/>
      <w:sz w:val="24"/>
      <w:szCs w:val="24"/>
      <w:lang w:eastAsia="hi-IN" w:bidi="hi-IN"/>
    </w:rPr>
  </w:style>
  <w:style w:type="paragraph" w:customStyle="1" w:styleId="25">
    <w:name w:val="Заголовок2"/>
    <w:basedOn w:val="a"/>
    <w:next w:val="a5"/>
    <w:uiPriority w:val="99"/>
    <w:rsid w:val="000D4A49"/>
    <w:pPr>
      <w:keepNext/>
      <w:widowControl w:val="0"/>
      <w:suppressAutoHyphens/>
      <w:autoSpaceDN w:val="0"/>
      <w:spacing w:before="240" w:after="120" w:line="240" w:lineRule="auto"/>
    </w:pPr>
    <w:rPr>
      <w:rFonts w:ascii="Arial" w:eastAsia="Microsoft YaHei" w:hAnsi="Arial" w:cs="Mangal"/>
      <w:kern w:val="3"/>
      <w:sz w:val="28"/>
      <w:szCs w:val="28"/>
      <w:lang w:eastAsia="hi-IN" w:bidi="hi-IN"/>
    </w:rPr>
  </w:style>
  <w:style w:type="paragraph" w:customStyle="1" w:styleId="43">
    <w:name w:val="Указатель4"/>
    <w:basedOn w:val="a"/>
    <w:rsid w:val="000D4A49"/>
    <w:pPr>
      <w:widowControl w:val="0"/>
      <w:suppressLineNumbers/>
      <w:suppressAutoHyphens/>
      <w:autoSpaceDN w:val="0"/>
      <w:spacing w:after="0" w:line="240" w:lineRule="auto"/>
    </w:pPr>
    <w:rPr>
      <w:rFonts w:ascii="Times New Roman" w:eastAsia="SimSun" w:hAnsi="Times New Roman" w:cs="Mangal"/>
      <w:kern w:val="3"/>
      <w:sz w:val="24"/>
      <w:szCs w:val="24"/>
      <w:lang w:eastAsia="hi-IN" w:bidi="hi-IN"/>
    </w:rPr>
  </w:style>
  <w:style w:type="paragraph" w:customStyle="1" w:styleId="16">
    <w:name w:val="Заголовок1"/>
    <w:basedOn w:val="a"/>
    <w:next w:val="a5"/>
    <w:rsid w:val="000D4A49"/>
    <w:pPr>
      <w:keepNext/>
      <w:widowControl w:val="0"/>
      <w:suppressAutoHyphens/>
      <w:autoSpaceDN w:val="0"/>
      <w:spacing w:before="240" w:after="120" w:line="240" w:lineRule="auto"/>
    </w:pPr>
    <w:rPr>
      <w:rFonts w:ascii="Arial" w:eastAsia="SimSun" w:hAnsi="Arial" w:cs="Lucida Sans"/>
      <w:kern w:val="3"/>
      <w:sz w:val="28"/>
      <w:szCs w:val="28"/>
      <w:lang w:eastAsia="hi-IN" w:bidi="hi-IN"/>
    </w:rPr>
  </w:style>
  <w:style w:type="paragraph" w:customStyle="1" w:styleId="34">
    <w:name w:val="Указатель3"/>
    <w:basedOn w:val="a"/>
    <w:rsid w:val="000D4A49"/>
    <w:pPr>
      <w:widowControl w:val="0"/>
      <w:suppressLineNumbers/>
      <w:suppressAutoHyphens/>
      <w:autoSpaceDN w:val="0"/>
      <w:spacing w:after="0" w:line="240" w:lineRule="auto"/>
    </w:pPr>
    <w:rPr>
      <w:rFonts w:ascii="Times New Roman" w:eastAsia="SimSun" w:hAnsi="Times New Roman" w:cs="Mangal"/>
      <w:kern w:val="3"/>
      <w:sz w:val="24"/>
      <w:szCs w:val="24"/>
      <w:lang w:eastAsia="hi-IN" w:bidi="hi-IN"/>
    </w:rPr>
  </w:style>
  <w:style w:type="paragraph" w:customStyle="1" w:styleId="26">
    <w:name w:val="Название2"/>
    <w:basedOn w:val="a"/>
    <w:rsid w:val="000D4A49"/>
    <w:pPr>
      <w:widowControl w:val="0"/>
      <w:suppressLineNumbers/>
      <w:suppressAutoHyphens/>
      <w:autoSpaceDN w:val="0"/>
      <w:spacing w:before="120" w:after="120" w:line="240" w:lineRule="auto"/>
    </w:pPr>
    <w:rPr>
      <w:rFonts w:ascii="Times New Roman" w:eastAsia="SimSun" w:hAnsi="Times New Roman" w:cs="Lucida Sans"/>
      <w:i/>
      <w:iCs/>
      <w:kern w:val="3"/>
      <w:sz w:val="24"/>
      <w:szCs w:val="24"/>
      <w:lang w:eastAsia="hi-IN" w:bidi="hi-IN"/>
    </w:rPr>
  </w:style>
  <w:style w:type="paragraph" w:customStyle="1" w:styleId="27">
    <w:name w:val="Указатель2"/>
    <w:basedOn w:val="a"/>
    <w:rsid w:val="000D4A49"/>
    <w:pPr>
      <w:widowControl w:val="0"/>
      <w:suppressLineNumbers/>
      <w:suppressAutoHyphens/>
      <w:autoSpaceDN w:val="0"/>
      <w:spacing w:after="0" w:line="240" w:lineRule="auto"/>
    </w:pPr>
    <w:rPr>
      <w:rFonts w:ascii="Times New Roman" w:eastAsia="SimSun" w:hAnsi="Times New Roman" w:cs="Lucida Sans"/>
      <w:kern w:val="3"/>
      <w:sz w:val="24"/>
      <w:szCs w:val="24"/>
      <w:lang w:eastAsia="hi-IN" w:bidi="hi-IN"/>
    </w:rPr>
  </w:style>
  <w:style w:type="paragraph" w:customStyle="1" w:styleId="17">
    <w:name w:val="Название1"/>
    <w:basedOn w:val="a"/>
    <w:uiPriority w:val="99"/>
    <w:rsid w:val="000D4A49"/>
    <w:pPr>
      <w:widowControl w:val="0"/>
      <w:suppressLineNumbers/>
      <w:suppressAutoHyphens/>
      <w:autoSpaceDN w:val="0"/>
      <w:spacing w:before="120" w:after="120" w:line="240" w:lineRule="auto"/>
    </w:pPr>
    <w:rPr>
      <w:rFonts w:ascii="Times New Roman" w:eastAsia="SimSun" w:hAnsi="Times New Roman" w:cs="Lucida Sans"/>
      <w:i/>
      <w:iCs/>
      <w:kern w:val="3"/>
      <w:sz w:val="24"/>
      <w:szCs w:val="24"/>
      <w:lang w:eastAsia="hi-IN" w:bidi="hi-IN"/>
    </w:rPr>
  </w:style>
  <w:style w:type="paragraph" w:customStyle="1" w:styleId="18">
    <w:name w:val="Указатель1"/>
    <w:basedOn w:val="a"/>
    <w:uiPriority w:val="99"/>
    <w:rsid w:val="000D4A49"/>
    <w:pPr>
      <w:widowControl w:val="0"/>
      <w:suppressLineNumbers/>
      <w:suppressAutoHyphens/>
      <w:autoSpaceDN w:val="0"/>
      <w:spacing w:after="0" w:line="240" w:lineRule="auto"/>
    </w:pPr>
    <w:rPr>
      <w:rFonts w:ascii="Times New Roman" w:eastAsia="SimSun" w:hAnsi="Times New Roman" w:cs="Lucida Sans"/>
      <w:kern w:val="3"/>
      <w:sz w:val="24"/>
      <w:szCs w:val="24"/>
      <w:lang w:eastAsia="hi-IN" w:bidi="hi-IN"/>
    </w:rPr>
  </w:style>
  <w:style w:type="character" w:customStyle="1" w:styleId="19">
    <w:name w:val="Заголовок Знак1"/>
    <w:rsid w:val="000D4A49"/>
    <w:rPr>
      <w:rFonts w:ascii="Arial" w:eastAsia="Times New Roman" w:hAnsi="Arial" w:cs="Arial"/>
      <w:b/>
      <w:bCs/>
      <w:kern w:val="3"/>
      <w:sz w:val="32"/>
      <w:szCs w:val="32"/>
      <w:lang w:val="en-US" w:eastAsia="ar-SA" w:bidi="ar-SA"/>
    </w:rPr>
  </w:style>
  <w:style w:type="paragraph" w:customStyle="1" w:styleId="affa">
    <w:name w:val="Содержимое таблицы"/>
    <w:basedOn w:val="a"/>
    <w:uiPriority w:val="99"/>
    <w:rsid w:val="000D4A49"/>
    <w:pPr>
      <w:widowControl w:val="0"/>
      <w:suppressLineNumbers/>
      <w:suppressAutoHyphens/>
      <w:autoSpaceDN w:val="0"/>
      <w:spacing w:after="0" w:line="240" w:lineRule="auto"/>
    </w:pPr>
    <w:rPr>
      <w:rFonts w:ascii="Times New Roman" w:eastAsia="SimSun" w:hAnsi="Times New Roman" w:cs="Lucida Sans"/>
      <w:kern w:val="3"/>
      <w:sz w:val="24"/>
      <w:szCs w:val="24"/>
      <w:lang w:eastAsia="hi-IN" w:bidi="hi-IN"/>
    </w:rPr>
  </w:style>
  <w:style w:type="paragraph" w:customStyle="1" w:styleId="affb">
    <w:name w:val="Заголовок таблицы"/>
    <w:basedOn w:val="affa"/>
    <w:uiPriority w:val="99"/>
    <w:rsid w:val="000D4A49"/>
    <w:pPr>
      <w:jc w:val="center"/>
    </w:pPr>
    <w:rPr>
      <w:b/>
      <w:bCs/>
    </w:rPr>
  </w:style>
  <w:style w:type="paragraph" w:customStyle="1" w:styleId="TableContents">
    <w:name w:val="Table Contents"/>
    <w:basedOn w:val="Standard"/>
    <w:uiPriority w:val="99"/>
    <w:rsid w:val="000D4A49"/>
    <w:pPr>
      <w:widowControl w:val="0"/>
      <w:suppressLineNumbers/>
      <w:autoSpaceDN w:val="0"/>
      <w:spacing w:line="240" w:lineRule="auto"/>
      <w:ind w:firstLine="0"/>
      <w:jc w:val="left"/>
    </w:pPr>
    <w:rPr>
      <w:rFonts w:ascii="Times New Roman" w:hAnsi="Times New Roman" w:cs="Mangal"/>
      <w:color w:val="auto"/>
      <w:kern w:val="3"/>
      <w:sz w:val="24"/>
      <w:szCs w:val="24"/>
      <w:lang w:bidi="hi-IN"/>
    </w:rPr>
  </w:style>
  <w:style w:type="character" w:customStyle="1" w:styleId="affc">
    <w:name w:val="Неразрешенное упоминание"/>
    <w:rsid w:val="000D4A49"/>
    <w:rPr>
      <w:color w:val="605E5C"/>
      <w:shd w:val="clear" w:color="auto" w:fill="E1DFDD"/>
    </w:rPr>
  </w:style>
  <w:style w:type="paragraph" w:customStyle="1" w:styleId="affd">
    <w:name w:val="Основной"/>
    <w:basedOn w:val="a"/>
    <w:rsid w:val="000D4A49"/>
    <w:pPr>
      <w:autoSpaceDE w:val="0"/>
      <w:autoSpaceDN w:val="0"/>
      <w:spacing w:after="0" w:line="214" w:lineRule="atLeast"/>
      <w:ind w:firstLine="283"/>
      <w:jc w:val="both"/>
      <w:textAlignment w:val="center"/>
    </w:pPr>
    <w:rPr>
      <w:rFonts w:ascii="NewtonCSanPin" w:eastAsia="Times New Roman" w:hAnsi="NewtonCSanPin"/>
      <w:color w:val="000000"/>
      <w:sz w:val="21"/>
      <w:szCs w:val="21"/>
      <w:lang w:eastAsia="ru-RU"/>
    </w:rPr>
  </w:style>
  <w:style w:type="paragraph" w:customStyle="1" w:styleId="44">
    <w:name w:val="Заг 4"/>
    <w:basedOn w:val="a"/>
    <w:rsid w:val="000D4A49"/>
    <w:pPr>
      <w:keepNext/>
      <w:autoSpaceDE w:val="0"/>
      <w:autoSpaceDN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e">
    <w:name w:val="Курсив"/>
    <w:basedOn w:val="affd"/>
    <w:rsid w:val="000D4A49"/>
    <w:rPr>
      <w:i/>
      <w:iCs/>
    </w:rPr>
  </w:style>
  <w:style w:type="character" w:customStyle="1" w:styleId="afff">
    <w:name w:val="Основной Знак"/>
    <w:rsid w:val="000D4A49"/>
    <w:rPr>
      <w:rFonts w:ascii="NewtonCSanPin" w:eastAsia="Times New Roman" w:hAnsi="NewtonCSanPin" w:cs="Times New Roman"/>
      <w:color w:val="000000"/>
      <w:kern w:val="0"/>
      <w:sz w:val="21"/>
      <w:szCs w:val="21"/>
      <w:lang w:eastAsia="ru-RU" w:bidi="ar-SA"/>
    </w:rPr>
  </w:style>
  <w:style w:type="paragraph" w:customStyle="1" w:styleId="Zag3">
    <w:name w:val="Zag_3"/>
    <w:basedOn w:val="a"/>
    <w:rsid w:val="000D4A49"/>
    <w:pPr>
      <w:widowControl w:val="0"/>
      <w:autoSpaceDE w:val="0"/>
      <w:autoSpaceDN w:val="0"/>
      <w:spacing w:after="68" w:line="282" w:lineRule="exact"/>
      <w:jc w:val="center"/>
    </w:pPr>
    <w:rPr>
      <w:rFonts w:ascii="Times New Roman" w:eastAsia="Times New Roman" w:hAnsi="Times New Roman"/>
      <w:i/>
      <w:iCs/>
      <w:color w:val="000000"/>
      <w:sz w:val="24"/>
      <w:szCs w:val="24"/>
      <w:lang w:val="en-US" w:eastAsia="ru-RU"/>
    </w:rPr>
  </w:style>
  <w:style w:type="paragraph" w:customStyle="1" w:styleId="1a">
    <w:name w:val="Без интервала1"/>
    <w:link w:val="NoSpacingChar"/>
    <w:rsid w:val="000D4A49"/>
    <w:pPr>
      <w:suppressAutoHyphens/>
      <w:autoSpaceDN w:val="0"/>
      <w:spacing w:after="0" w:line="240" w:lineRule="auto"/>
      <w:textAlignment w:val="baseline"/>
    </w:pPr>
    <w:rPr>
      <w:rFonts w:ascii="Calibri" w:eastAsia="Calibri" w:hAnsi="Calibri" w:cs="Times New Roman"/>
      <w:kern w:val="3"/>
      <w:lang w:eastAsia="ru-RU"/>
    </w:rPr>
  </w:style>
  <w:style w:type="numbering" w:customStyle="1" w:styleId="WWNum5">
    <w:name w:val="WWNum5"/>
    <w:rsid w:val="000D4A49"/>
    <w:pPr>
      <w:numPr>
        <w:numId w:val="5"/>
      </w:numPr>
    </w:pPr>
  </w:style>
  <w:style w:type="character" w:customStyle="1" w:styleId="c16">
    <w:name w:val="c16"/>
    <w:rsid w:val="000D4A49"/>
  </w:style>
  <w:style w:type="numbering" w:customStyle="1" w:styleId="WWNum51">
    <w:name w:val="WWNum51"/>
    <w:rsid w:val="000D4A49"/>
    <w:pPr>
      <w:numPr>
        <w:numId w:val="1"/>
      </w:numPr>
    </w:pPr>
  </w:style>
  <w:style w:type="character" w:customStyle="1" w:styleId="c3">
    <w:name w:val="c3"/>
    <w:rsid w:val="000D4A49"/>
  </w:style>
  <w:style w:type="paragraph" w:customStyle="1" w:styleId="c8">
    <w:name w:val="c8"/>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8">
    <w:name w:val="c28"/>
    <w:rsid w:val="000D4A49"/>
  </w:style>
  <w:style w:type="numbering" w:customStyle="1" w:styleId="WWOutlineListStyle1">
    <w:name w:val="WW_OutlineListStyle_1"/>
    <w:basedOn w:val="a2"/>
    <w:rsid w:val="000D4A49"/>
    <w:pPr>
      <w:numPr>
        <w:numId w:val="3"/>
      </w:numPr>
    </w:pPr>
  </w:style>
  <w:style w:type="numbering" w:customStyle="1" w:styleId="WWOutlineListStyle">
    <w:name w:val="WW_OutlineListStyle"/>
    <w:basedOn w:val="a2"/>
    <w:rsid w:val="000D4A49"/>
    <w:pPr>
      <w:numPr>
        <w:numId w:val="4"/>
      </w:numPr>
    </w:pPr>
  </w:style>
  <w:style w:type="character" w:customStyle="1" w:styleId="28">
    <w:name w:val="Заголовок №2_"/>
    <w:link w:val="29"/>
    <w:uiPriority w:val="99"/>
    <w:rsid w:val="000D4A49"/>
    <w:rPr>
      <w:rFonts w:eastAsia="Times New Roman"/>
      <w:b/>
      <w:bCs/>
      <w:sz w:val="36"/>
      <w:szCs w:val="36"/>
      <w:shd w:val="clear" w:color="auto" w:fill="FFFFFF"/>
    </w:rPr>
  </w:style>
  <w:style w:type="character" w:customStyle="1" w:styleId="2a">
    <w:name w:val="Основной текст (2)_"/>
    <w:link w:val="2b"/>
    <w:uiPriority w:val="99"/>
    <w:rsid w:val="000D4A49"/>
    <w:rPr>
      <w:rFonts w:eastAsia="Times New Roman"/>
      <w:sz w:val="28"/>
      <w:szCs w:val="28"/>
      <w:shd w:val="clear" w:color="auto" w:fill="FFFFFF"/>
    </w:rPr>
  </w:style>
  <w:style w:type="paragraph" w:customStyle="1" w:styleId="29">
    <w:name w:val="Заголовок №2"/>
    <w:basedOn w:val="a"/>
    <w:link w:val="28"/>
    <w:uiPriority w:val="99"/>
    <w:rsid w:val="000D4A49"/>
    <w:pPr>
      <w:widowControl w:val="0"/>
      <w:shd w:val="clear" w:color="auto" w:fill="FFFFFF"/>
      <w:spacing w:after="460" w:line="353" w:lineRule="auto"/>
      <w:ind w:right="780"/>
      <w:jc w:val="center"/>
      <w:outlineLvl w:val="1"/>
    </w:pPr>
    <w:rPr>
      <w:rFonts w:asciiTheme="minorHAnsi" w:eastAsia="Times New Roman" w:hAnsiTheme="minorHAnsi" w:cstheme="minorBidi"/>
      <w:b/>
      <w:bCs/>
      <w:sz w:val="36"/>
      <w:szCs w:val="36"/>
    </w:rPr>
  </w:style>
  <w:style w:type="paragraph" w:customStyle="1" w:styleId="2b">
    <w:name w:val="Основной текст (2)"/>
    <w:basedOn w:val="a"/>
    <w:link w:val="2a"/>
    <w:uiPriority w:val="99"/>
    <w:rsid w:val="000D4A49"/>
    <w:pPr>
      <w:widowControl w:val="0"/>
      <w:shd w:val="clear" w:color="auto" w:fill="FFFFFF"/>
      <w:spacing w:after="230" w:line="360" w:lineRule="auto"/>
      <w:ind w:right="2970"/>
    </w:pPr>
    <w:rPr>
      <w:rFonts w:asciiTheme="minorHAnsi" w:eastAsia="Times New Roman" w:hAnsiTheme="minorHAnsi" w:cstheme="minorBidi"/>
      <w:sz w:val="28"/>
      <w:szCs w:val="28"/>
    </w:rPr>
  </w:style>
  <w:style w:type="paragraph" w:customStyle="1" w:styleId="afff0">
    <w:name w:val="Новый"/>
    <w:basedOn w:val="a"/>
    <w:rsid w:val="000D4A49"/>
    <w:pPr>
      <w:spacing w:after="0" w:line="360" w:lineRule="auto"/>
      <w:ind w:firstLine="454"/>
      <w:jc w:val="both"/>
    </w:pPr>
    <w:rPr>
      <w:rFonts w:ascii="Times New Roman" w:eastAsia="Times New Roman" w:hAnsi="Times New Roman"/>
      <w:sz w:val="28"/>
      <w:szCs w:val="24"/>
      <w:lang w:eastAsia="ru-RU"/>
    </w:rPr>
  </w:style>
  <w:style w:type="numbering" w:customStyle="1" w:styleId="WWNum1">
    <w:name w:val="WWNum1"/>
    <w:basedOn w:val="a2"/>
    <w:rsid w:val="000D4A49"/>
    <w:pPr>
      <w:numPr>
        <w:numId w:val="6"/>
      </w:numPr>
    </w:pPr>
  </w:style>
  <w:style w:type="numbering" w:customStyle="1" w:styleId="WWNum9">
    <w:name w:val="WWNum9"/>
    <w:basedOn w:val="a2"/>
    <w:rsid w:val="000D4A49"/>
    <w:pPr>
      <w:numPr>
        <w:numId w:val="7"/>
      </w:numPr>
    </w:pPr>
  </w:style>
  <w:style w:type="numbering" w:customStyle="1" w:styleId="WWNum10">
    <w:name w:val="WWNum10"/>
    <w:basedOn w:val="a2"/>
    <w:rsid w:val="000D4A49"/>
    <w:pPr>
      <w:numPr>
        <w:numId w:val="8"/>
      </w:numPr>
    </w:pPr>
  </w:style>
  <w:style w:type="character" w:customStyle="1" w:styleId="c20">
    <w:name w:val="c20"/>
    <w:rsid w:val="000D4A49"/>
  </w:style>
  <w:style w:type="character" w:customStyle="1" w:styleId="230">
    <w:name w:val="Основной текст (2) + Не полужирный30"/>
    <w:rsid w:val="000D4A49"/>
    <w:rPr>
      <w:rFonts w:ascii="Microsoft Sans Serif" w:hAnsi="Microsoft Sans Serif" w:cs="Microsoft Sans Serif"/>
      <w:b/>
      <w:bCs/>
      <w:sz w:val="16"/>
      <w:szCs w:val="16"/>
      <w:shd w:val="clear" w:color="auto" w:fill="FFFFFF"/>
    </w:rPr>
  </w:style>
  <w:style w:type="character" w:customStyle="1" w:styleId="1b">
    <w:name w:val="Название Знак1"/>
    <w:uiPriority w:val="10"/>
    <w:rsid w:val="000D4A49"/>
    <w:rPr>
      <w:rFonts w:ascii="Arial" w:eastAsia="Times New Roman" w:hAnsi="Arial" w:cs="Arial"/>
      <w:b/>
      <w:bCs/>
      <w:kern w:val="3"/>
      <w:sz w:val="32"/>
      <w:szCs w:val="32"/>
      <w:lang w:val="en-US" w:eastAsia="ar-SA"/>
    </w:rPr>
  </w:style>
  <w:style w:type="paragraph" w:customStyle="1" w:styleId="110">
    <w:name w:val="Заголовок 11"/>
    <w:basedOn w:val="a"/>
    <w:uiPriority w:val="1"/>
    <w:qFormat/>
    <w:rsid w:val="000D4A49"/>
    <w:pPr>
      <w:widowControl w:val="0"/>
      <w:autoSpaceDE w:val="0"/>
      <w:autoSpaceDN w:val="0"/>
      <w:spacing w:after="0" w:line="295" w:lineRule="exact"/>
      <w:ind w:left="1866"/>
      <w:jc w:val="both"/>
      <w:outlineLvl w:val="1"/>
    </w:pPr>
    <w:rPr>
      <w:rFonts w:ascii="Times New Roman" w:eastAsia="Times New Roman" w:hAnsi="Times New Roman"/>
      <w:b/>
      <w:bCs/>
      <w:sz w:val="26"/>
      <w:szCs w:val="26"/>
    </w:rPr>
  </w:style>
  <w:style w:type="paragraph" w:customStyle="1" w:styleId="211">
    <w:name w:val="Заголовок 21"/>
    <w:basedOn w:val="a"/>
    <w:uiPriority w:val="1"/>
    <w:qFormat/>
    <w:rsid w:val="000D4A49"/>
    <w:pPr>
      <w:widowControl w:val="0"/>
      <w:autoSpaceDE w:val="0"/>
      <w:autoSpaceDN w:val="0"/>
      <w:spacing w:after="0" w:line="296" w:lineRule="exact"/>
      <w:ind w:left="1413"/>
      <w:jc w:val="both"/>
      <w:outlineLvl w:val="2"/>
    </w:pPr>
    <w:rPr>
      <w:rFonts w:ascii="Times New Roman" w:eastAsia="Times New Roman" w:hAnsi="Times New Roman"/>
      <w:b/>
      <w:bCs/>
      <w:i/>
      <w:iCs/>
      <w:sz w:val="26"/>
      <w:szCs w:val="26"/>
    </w:rPr>
  </w:style>
  <w:style w:type="character" w:customStyle="1" w:styleId="35">
    <w:name w:val="Основной текст3"/>
    <w:rsid w:val="000D4A49"/>
    <w:rPr>
      <w:rFonts w:ascii="Times New Roman" w:eastAsia="Times New Roman" w:hAnsi="Times New Roman" w:cs="Times New Roman"/>
      <w:color w:val="000000"/>
      <w:spacing w:val="1"/>
      <w:w w:val="100"/>
      <w:position w:val="0"/>
      <w:sz w:val="21"/>
      <w:szCs w:val="21"/>
      <w:shd w:val="clear" w:color="auto" w:fill="FFFFFF"/>
      <w:lang w:val="ru-RU"/>
    </w:rPr>
  </w:style>
  <w:style w:type="character" w:customStyle="1" w:styleId="45">
    <w:name w:val="Основной текст4"/>
    <w:rsid w:val="000D4A49"/>
    <w:rPr>
      <w:rFonts w:ascii="Times New Roman" w:eastAsia="Times New Roman" w:hAnsi="Times New Roman" w:cs="Times New Roman"/>
      <w:color w:val="000000"/>
      <w:spacing w:val="1"/>
      <w:w w:val="100"/>
      <w:position w:val="0"/>
      <w:sz w:val="21"/>
      <w:szCs w:val="21"/>
      <w:shd w:val="clear" w:color="auto" w:fill="FFFFFF"/>
      <w:lang w:val="en-US"/>
    </w:rPr>
  </w:style>
  <w:style w:type="paragraph" w:customStyle="1" w:styleId="64">
    <w:name w:val="Основной текст6"/>
    <w:basedOn w:val="a"/>
    <w:rsid w:val="000D4A49"/>
    <w:pPr>
      <w:widowControl w:val="0"/>
      <w:shd w:val="clear" w:color="auto" w:fill="FFFFFF"/>
      <w:spacing w:after="0" w:line="322" w:lineRule="exact"/>
      <w:ind w:hanging="300"/>
      <w:jc w:val="both"/>
    </w:pPr>
    <w:rPr>
      <w:rFonts w:ascii="Times New Roman" w:eastAsia="Times New Roman" w:hAnsi="Times New Roman"/>
      <w:spacing w:val="1"/>
      <w:sz w:val="21"/>
      <w:szCs w:val="21"/>
      <w:lang w:val="en-US"/>
    </w:rPr>
  </w:style>
  <w:style w:type="character" w:customStyle="1" w:styleId="53">
    <w:name w:val="Основной текст5"/>
    <w:rsid w:val="000D4A49"/>
    <w:rPr>
      <w:rFonts w:ascii="Times New Roman" w:eastAsia="Times New Roman" w:hAnsi="Times New Roman" w:cs="Times New Roman"/>
      <w:b w:val="0"/>
      <w:bCs w:val="0"/>
      <w:i w:val="0"/>
      <w:iCs w:val="0"/>
      <w:smallCaps w:val="0"/>
      <w:strike w:val="0"/>
      <w:color w:val="000000"/>
      <w:spacing w:val="1"/>
      <w:w w:val="100"/>
      <w:position w:val="0"/>
      <w:sz w:val="21"/>
      <w:szCs w:val="21"/>
      <w:u w:val="none"/>
      <w:shd w:val="clear" w:color="auto" w:fill="FFFFFF"/>
      <w:lang w:val="ru-RU"/>
    </w:rPr>
  </w:style>
  <w:style w:type="character" w:customStyle="1" w:styleId="5pt">
    <w:name w:val="Основной текст + 5 pt"/>
    <w:rsid w:val="000D4A49"/>
    <w:rPr>
      <w:rFonts w:ascii="Times New Roman" w:eastAsia="Times New Roman" w:hAnsi="Times New Roman" w:cs="Times New Roman"/>
      <w:b w:val="0"/>
      <w:bCs w:val="0"/>
      <w:i w:val="0"/>
      <w:iCs w:val="0"/>
      <w:smallCaps w:val="0"/>
      <w:strike w:val="0"/>
      <w:color w:val="000000"/>
      <w:spacing w:val="1"/>
      <w:w w:val="100"/>
      <w:position w:val="0"/>
      <w:sz w:val="10"/>
      <w:szCs w:val="10"/>
      <w:u w:val="none"/>
      <w:shd w:val="clear" w:color="auto" w:fill="FFFFFF"/>
      <w:lang w:val="ru-RU"/>
    </w:rPr>
  </w:style>
  <w:style w:type="character" w:customStyle="1" w:styleId="0pt">
    <w:name w:val="Основной текст + Курсив;Интервал 0 pt"/>
    <w:rsid w:val="000D4A49"/>
    <w:rPr>
      <w:rFonts w:ascii="Times New Roman" w:eastAsia="Times New Roman" w:hAnsi="Times New Roman" w:cs="Times New Roman"/>
      <w:b w:val="0"/>
      <w:bCs w:val="0"/>
      <w:i/>
      <w:iCs/>
      <w:smallCaps w:val="0"/>
      <w:strike w:val="0"/>
      <w:color w:val="000000"/>
      <w:spacing w:val="-2"/>
      <w:w w:val="100"/>
      <w:position w:val="0"/>
      <w:sz w:val="21"/>
      <w:szCs w:val="21"/>
      <w:u w:val="none"/>
      <w:shd w:val="clear" w:color="auto" w:fill="FFFFFF"/>
      <w:lang w:val="ru-RU"/>
    </w:rPr>
  </w:style>
  <w:style w:type="character" w:customStyle="1" w:styleId="15pt0pt">
    <w:name w:val="Основной текст + 15 pt;Полужирный;Интервал 0 pt"/>
    <w:rsid w:val="000D4A49"/>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FFFFFF"/>
      <w:lang w:val="ru-RU"/>
    </w:rPr>
  </w:style>
  <w:style w:type="character" w:customStyle="1" w:styleId="4pt">
    <w:name w:val="Основной текст + 4 pt"/>
    <w:rsid w:val="000D4A49"/>
    <w:rPr>
      <w:rFonts w:ascii="Times New Roman" w:eastAsia="Times New Roman" w:hAnsi="Times New Roman" w:cs="Times New Roman"/>
      <w:b w:val="0"/>
      <w:bCs w:val="0"/>
      <w:i w:val="0"/>
      <w:iCs w:val="0"/>
      <w:smallCaps w:val="0"/>
      <w:strike w:val="0"/>
      <w:color w:val="000000"/>
      <w:spacing w:val="1"/>
      <w:w w:val="100"/>
      <w:position w:val="0"/>
      <w:sz w:val="8"/>
      <w:szCs w:val="8"/>
      <w:u w:val="none"/>
      <w:shd w:val="clear" w:color="auto" w:fill="FFFFFF"/>
      <w:lang w:val="ru-RU"/>
    </w:rPr>
  </w:style>
  <w:style w:type="character" w:customStyle="1" w:styleId="46">
    <w:name w:val="Основной текст (4)_"/>
    <w:rsid w:val="000D4A49"/>
    <w:rPr>
      <w:rFonts w:ascii="Times New Roman" w:eastAsia="Times New Roman" w:hAnsi="Times New Roman" w:cs="Times New Roman"/>
      <w:b/>
      <w:bCs/>
      <w:i w:val="0"/>
      <w:iCs w:val="0"/>
      <w:smallCaps w:val="0"/>
      <w:strike w:val="0"/>
      <w:spacing w:val="-1"/>
      <w:sz w:val="26"/>
      <w:szCs w:val="26"/>
      <w:u w:val="none"/>
    </w:rPr>
  </w:style>
  <w:style w:type="character" w:customStyle="1" w:styleId="47">
    <w:name w:val="Основной текст (4)"/>
    <w:rsid w:val="000D4A49"/>
    <w:rPr>
      <w:rFonts w:ascii="Times New Roman" w:eastAsia="Times New Roman" w:hAnsi="Times New Roman" w:cs="Times New Roman"/>
      <w:b/>
      <w:bCs/>
      <w:i w:val="0"/>
      <w:iCs w:val="0"/>
      <w:smallCaps w:val="0"/>
      <w:strike w:val="0"/>
      <w:color w:val="000000"/>
      <w:spacing w:val="-1"/>
      <w:w w:val="100"/>
      <w:position w:val="0"/>
      <w:sz w:val="26"/>
      <w:szCs w:val="26"/>
      <w:u w:val="none"/>
      <w:lang w:val="ru-RU"/>
    </w:rPr>
  </w:style>
  <w:style w:type="character" w:customStyle="1" w:styleId="2c">
    <w:name w:val="Основной текст2"/>
    <w:rsid w:val="000D4A49"/>
    <w:rPr>
      <w:rFonts w:ascii="Times New Roman" w:eastAsia="Times New Roman" w:hAnsi="Times New Roman" w:cs="Times New Roman" w:hint="default"/>
      <w:color w:val="000000"/>
      <w:spacing w:val="1"/>
      <w:w w:val="100"/>
      <w:position w:val="0"/>
      <w:sz w:val="21"/>
      <w:szCs w:val="21"/>
      <w:shd w:val="clear" w:color="auto" w:fill="FFFFFF"/>
      <w:lang w:val="ru-RU"/>
    </w:rPr>
  </w:style>
  <w:style w:type="character" w:customStyle="1" w:styleId="13pt0pt">
    <w:name w:val="Основной текст + 13 pt;Полужирный;Интервал 0 pt"/>
    <w:rsid w:val="000D4A49"/>
    <w:rPr>
      <w:rFonts w:ascii="Times New Roman" w:eastAsia="Times New Roman" w:hAnsi="Times New Roman" w:cs="Times New Roman"/>
      <w:b/>
      <w:bCs/>
      <w:color w:val="000000"/>
      <w:spacing w:val="-2"/>
      <w:w w:val="100"/>
      <w:position w:val="0"/>
      <w:sz w:val="26"/>
      <w:szCs w:val="26"/>
      <w:shd w:val="clear" w:color="auto" w:fill="FFFFFF"/>
      <w:lang w:val="ru-RU"/>
    </w:rPr>
  </w:style>
  <w:style w:type="numbering" w:customStyle="1" w:styleId="111">
    <w:name w:val="Нет списка11"/>
    <w:next w:val="a2"/>
    <w:uiPriority w:val="99"/>
    <w:semiHidden/>
    <w:unhideWhenUsed/>
    <w:rsid w:val="000D4A49"/>
  </w:style>
  <w:style w:type="character" w:customStyle="1" w:styleId="apple-converted-space">
    <w:name w:val="apple-converted-space"/>
    <w:rsid w:val="000D4A49"/>
  </w:style>
  <w:style w:type="character" w:customStyle="1" w:styleId="11pt">
    <w:name w:val="Основной текст + 11 pt"/>
    <w:rsid w:val="000D4A49"/>
    <w:rPr>
      <w:rFonts w:ascii="Times New Roman" w:eastAsia="Arial" w:hAnsi="Times New Roman" w:cs="Times New Roman"/>
      <w:b w:val="0"/>
      <w:bCs w:val="0"/>
      <w:i w:val="0"/>
      <w:iCs w:val="0"/>
      <w:smallCaps w:val="0"/>
      <w:strike w:val="0"/>
      <w:color w:val="000000"/>
      <w:spacing w:val="0"/>
      <w:w w:val="100"/>
      <w:position w:val="0"/>
      <w:sz w:val="22"/>
      <w:szCs w:val="22"/>
      <w:u w:val="none"/>
      <w:lang w:val="ru-RU" w:eastAsia="ar-SA"/>
    </w:rPr>
  </w:style>
  <w:style w:type="character" w:customStyle="1" w:styleId="75pt">
    <w:name w:val="Основной текст + 7;5 pt;Полужирный"/>
    <w:rsid w:val="000D4A49"/>
    <w:rPr>
      <w:rFonts w:ascii="Times New Roman" w:eastAsia="Arial" w:hAnsi="Times New Roman" w:cs="Times New Roman"/>
      <w:b/>
      <w:bCs/>
      <w:i w:val="0"/>
      <w:iCs w:val="0"/>
      <w:smallCaps w:val="0"/>
      <w:strike w:val="0"/>
      <w:color w:val="000000"/>
      <w:spacing w:val="0"/>
      <w:w w:val="100"/>
      <w:position w:val="0"/>
      <w:sz w:val="15"/>
      <w:szCs w:val="15"/>
      <w:u w:val="none"/>
      <w:lang w:val="ru-RU" w:eastAsia="ar-SA"/>
    </w:rPr>
  </w:style>
  <w:style w:type="character" w:customStyle="1" w:styleId="Dotum11pt">
    <w:name w:val="Основной текст + Dotum;11 pt"/>
    <w:rsid w:val="000D4A49"/>
    <w:rPr>
      <w:rFonts w:ascii="Dotum" w:eastAsia="Dotum" w:hAnsi="Dotum" w:cs="Dotum"/>
      <w:b w:val="0"/>
      <w:bCs w:val="0"/>
      <w:i w:val="0"/>
      <w:iCs w:val="0"/>
      <w:smallCaps w:val="0"/>
      <w:strike w:val="0"/>
      <w:color w:val="000000"/>
      <w:spacing w:val="0"/>
      <w:w w:val="100"/>
      <w:position w:val="0"/>
      <w:sz w:val="22"/>
      <w:szCs w:val="22"/>
      <w:u w:val="none"/>
      <w:lang w:eastAsia="ar-SA"/>
    </w:rPr>
  </w:style>
  <w:style w:type="character" w:customStyle="1" w:styleId="Corbel95pt">
    <w:name w:val="Основной текст + Corbel;9;5 pt;Полужирный"/>
    <w:rsid w:val="000D4A49"/>
    <w:rPr>
      <w:rFonts w:ascii="Corbel" w:eastAsia="Corbel" w:hAnsi="Corbel" w:cs="Corbel"/>
      <w:b/>
      <w:bCs/>
      <w:i w:val="0"/>
      <w:iCs w:val="0"/>
      <w:smallCaps w:val="0"/>
      <w:strike w:val="0"/>
      <w:color w:val="000000"/>
      <w:spacing w:val="0"/>
      <w:w w:val="100"/>
      <w:position w:val="0"/>
      <w:sz w:val="19"/>
      <w:szCs w:val="19"/>
      <w:u w:val="none"/>
      <w:lang w:eastAsia="ar-SA"/>
    </w:rPr>
  </w:style>
  <w:style w:type="paragraph" w:customStyle="1" w:styleId="90">
    <w:name w:val="Основной текст9"/>
    <w:basedOn w:val="a"/>
    <w:uiPriority w:val="99"/>
    <w:rsid w:val="000D4A49"/>
    <w:pPr>
      <w:widowControl w:val="0"/>
      <w:shd w:val="clear" w:color="auto" w:fill="FFFFFF"/>
      <w:spacing w:after="0" w:line="278" w:lineRule="exact"/>
      <w:ind w:hanging="2080"/>
      <w:jc w:val="both"/>
    </w:pPr>
    <w:rPr>
      <w:rFonts w:ascii="Times New Roman" w:eastAsia="Times New Roman" w:hAnsi="Times New Roman"/>
      <w:color w:val="000000"/>
      <w:sz w:val="23"/>
      <w:szCs w:val="23"/>
      <w:lang w:eastAsia="ru-RU"/>
    </w:rPr>
  </w:style>
  <w:style w:type="paragraph" w:customStyle="1" w:styleId="1c">
    <w:name w:val="1"/>
    <w:basedOn w:val="a"/>
    <w:next w:val="af"/>
    <w:uiPriority w:val="10"/>
    <w:qFormat/>
    <w:rsid w:val="000D4A49"/>
    <w:pPr>
      <w:tabs>
        <w:tab w:val="left" w:pos="3240"/>
      </w:tabs>
      <w:spacing w:after="0" w:line="240" w:lineRule="auto"/>
      <w:jc w:val="center"/>
    </w:pPr>
    <w:rPr>
      <w:rFonts w:ascii="Times New Roman" w:eastAsia="Times New Roman" w:hAnsi="Times New Roman"/>
      <w:b/>
      <w:bCs/>
      <w:sz w:val="32"/>
      <w:szCs w:val="24"/>
    </w:rPr>
  </w:style>
  <w:style w:type="paragraph" w:styleId="afff1">
    <w:name w:val="Document Map"/>
    <w:basedOn w:val="a"/>
    <w:link w:val="afff2"/>
    <w:uiPriority w:val="99"/>
    <w:semiHidden/>
    <w:rsid w:val="000D4A49"/>
    <w:pPr>
      <w:shd w:val="clear" w:color="auto" w:fill="000080"/>
      <w:spacing w:after="0" w:line="240" w:lineRule="auto"/>
    </w:pPr>
    <w:rPr>
      <w:rFonts w:ascii="Tahoma" w:eastAsia="Times New Roman" w:hAnsi="Tahoma"/>
      <w:sz w:val="24"/>
      <w:szCs w:val="24"/>
    </w:rPr>
  </w:style>
  <w:style w:type="character" w:customStyle="1" w:styleId="afff2">
    <w:name w:val="Схема документа Знак"/>
    <w:basedOn w:val="a0"/>
    <w:link w:val="afff1"/>
    <w:uiPriority w:val="99"/>
    <w:semiHidden/>
    <w:rsid w:val="000D4A49"/>
    <w:rPr>
      <w:rFonts w:ascii="Tahoma" w:eastAsia="Times New Roman" w:hAnsi="Tahoma" w:cs="Times New Roman"/>
      <w:sz w:val="24"/>
      <w:szCs w:val="24"/>
      <w:shd w:val="clear" w:color="auto" w:fill="000080"/>
    </w:rPr>
  </w:style>
  <w:style w:type="paragraph" w:styleId="2d">
    <w:name w:val="Body Text 2"/>
    <w:basedOn w:val="a"/>
    <w:link w:val="2e"/>
    <w:uiPriority w:val="99"/>
    <w:rsid w:val="000D4A49"/>
    <w:pPr>
      <w:spacing w:after="0" w:line="240" w:lineRule="auto"/>
    </w:pPr>
    <w:rPr>
      <w:rFonts w:ascii="Times New Roman" w:eastAsia="Times New Roman" w:hAnsi="Times New Roman"/>
      <w:i/>
      <w:iCs/>
      <w:sz w:val="24"/>
      <w:szCs w:val="24"/>
    </w:rPr>
  </w:style>
  <w:style w:type="character" w:customStyle="1" w:styleId="2e">
    <w:name w:val="Основной текст 2 Знак"/>
    <w:basedOn w:val="a0"/>
    <w:link w:val="2d"/>
    <w:uiPriority w:val="99"/>
    <w:rsid w:val="000D4A49"/>
    <w:rPr>
      <w:rFonts w:ascii="Times New Roman" w:eastAsia="Times New Roman" w:hAnsi="Times New Roman" w:cs="Times New Roman"/>
      <w:i/>
      <w:iCs/>
      <w:sz w:val="24"/>
      <w:szCs w:val="24"/>
    </w:rPr>
  </w:style>
  <w:style w:type="paragraph" w:styleId="afff3">
    <w:name w:val="Body Text Indent"/>
    <w:basedOn w:val="a"/>
    <w:link w:val="afff4"/>
    <w:uiPriority w:val="99"/>
    <w:rsid w:val="000D4A49"/>
    <w:pPr>
      <w:spacing w:after="0" w:line="240" w:lineRule="auto"/>
      <w:ind w:left="360"/>
    </w:pPr>
    <w:rPr>
      <w:rFonts w:ascii="Times New Roman" w:eastAsia="Times New Roman" w:hAnsi="Times New Roman"/>
      <w:sz w:val="24"/>
      <w:szCs w:val="24"/>
    </w:rPr>
  </w:style>
  <w:style w:type="character" w:customStyle="1" w:styleId="afff4">
    <w:name w:val="Основной текст с отступом Знак"/>
    <w:basedOn w:val="a0"/>
    <w:link w:val="afff3"/>
    <w:uiPriority w:val="99"/>
    <w:rsid w:val="000D4A49"/>
    <w:rPr>
      <w:rFonts w:ascii="Times New Roman" w:eastAsia="Times New Roman" w:hAnsi="Times New Roman" w:cs="Times New Roman"/>
      <w:sz w:val="24"/>
      <w:szCs w:val="24"/>
    </w:rPr>
  </w:style>
  <w:style w:type="paragraph" w:styleId="37">
    <w:name w:val="Body Text 3"/>
    <w:basedOn w:val="a"/>
    <w:link w:val="38"/>
    <w:uiPriority w:val="99"/>
    <w:rsid w:val="000D4A49"/>
    <w:pPr>
      <w:spacing w:after="0" w:line="240" w:lineRule="auto"/>
    </w:pPr>
    <w:rPr>
      <w:rFonts w:ascii="Times New Roman" w:eastAsia="Times New Roman" w:hAnsi="Times New Roman"/>
      <w:sz w:val="20"/>
      <w:szCs w:val="24"/>
    </w:rPr>
  </w:style>
  <w:style w:type="character" w:customStyle="1" w:styleId="38">
    <w:name w:val="Основной текст 3 Знак"/>
    <w:basedOn w:val="a0"/>
    <w:link w:val="37"/>
    <w:uiPriority w:val="99"/>
    <w:rsid w:val="000D4A49"/>
    <w:rPr>
      <w:rFonts w:ascii="Times New Roman" w:eastAsia="Times New Roman" w:hAnsi="Times New Roman" w:cs="Times New Roman"/>
      <w:sz w:val="20"/>
      <w:szCs w:val="24"/>
    </w:rPr>
  </w:style>
  <w:style w:type="paragraph" w:styleId="2f">
    <w:name w:val="Body Text Indent 2"/>
    <w:basedOn w:val="a"/>
    <w:link w:val="2f0"/>
    <w:uiPriority w:val="99"/>
    <w:rsid w:val="000D4A49"/>
    <w:pPr>
      <w:spacing w:after="0" w:line="240" w:lineRule="auto"/>
      <w:ind w:left="-935" w:firstLine="374"/>
    </w:pPr>
    <w:rPr>
      <w:rFonts w:ascii="Times New Roman" w:eastAsia="Times New Roman" w:hAnsi="Times New Roman"/>
      <w:sz w:val="28"/>
      <w:szCs w:val="24"/>
    </w:rPr>
  </w:style>
  <w:style w:type="character" w:customStyle="1" w:styleId="2f0">
    <w:name w:val="Основной текст с отступом 2 Знак"/>
    <w:basedOn w:val="a0"/>
    <w:link w:val="2f"/>
    <w:uiPriority w:val="99"/>
    <w:rsid w:val="000D4A49"/>
    <w:rPr>
      <w:rFonts w:ascii="Times New Roman" w:eastAsia="Times New Roman" w:hAnsi="Times New Roman" w:cs="Times New Roman"/>
      <w:sz w:val="28"/>
      <w:szCs w:val="24"/>
    </w:rPr>
  </w:style>
  <w:style w:type="paragraph" w:customStyle="1" w:styleId="style10">
    <w:name w:val="style10"/>
    <w:basedOn w:val="a"/>
    <w:uiPriority w:val="99"/>
    <w:rsid w:val="000D4A49"/>
    <w:pPr>
      <w:spacing w:before="100" w:beforeAutospacing="1" w:after="100" w:afterAutospacing="1" w:line="240" w:lineRule="auto"/>
    </w:pPr>
    <w:rPr>
      <w:rFonts w:ascii="Times New Roman" w:hAnsi="Times New Roman"/>
      <w:color w:val="0000FF"/>
      <w:sz w:val="24"/>
      <w:szCs w:val="24"/>
      <w:lang w:eastAsia="ru-RU"/>
    </w:rPr>
  </w:style>
  <w:style w:type="paragraph" w:customStyle="1" w:styleId="1d">
    <w:name w:val="Абзац списка1"/>
    <w:basedOn w:val="a"/>
    <w:uiPriority w:val="99"/>
    <w:rsid w:val="000D4A49"/>
    <w:pPr>
      <w:spacing w:after="0" w:line="240" w:lineRule="auto"/>
      <w:ind w:left="708"/>
    </w:pPr>
    <w:rPr>
      <w:rFonts w:ascii="Times New Roman" w:hAnsi="Times New Roman"/>
      <w:sz w:val="24"/>
      <w:szCs w:val="24"/>
      <w:lang w:eastAsia="ru-RU"/>
    </w:rPr>
  </w:style>
  <w:style w:type="paragraph" w:customStyle="1" w:styleId="1e">
    <w:name w:val="Обычный1"/>
    <w:uiPriority w:val="99"/>
    <w:rsid w:val="000D4A49"/>
    <w:pPr>
      <w:suppressAutoHyphens/>
      <w:spacing w:after="0" w:line="240" w:lineRule="auto"/>
    </w:pPr>
    <w:rPr>
      <w:rFonts w:ascii="Times New Roman" w:eastAsia="Arial" w:hAnsi="Times New Roman" w:cs="Times New Roman"/>
      <w:sz w:val="24"/>
      <w:szCs w:val="20"/>
      <w:lang w:eastAsia="ar-SA"/>
    </w:rPr>
  </w:style>
  <w:style w:type="paragraph" w:customStyle="1" w:styleId="western">
    <w:name w:val="western"/>
    <w:basedOn w:val="a"/>
    <w:uiPriority w:val="99"/>
    <w:rsid w:val="000D4A49"/>
    <w:pPr>
      <w:spacing w:before="100" w:beforeAutospacing="1" w:after="0" w:line="240" w:lineRule="auto"/>
    </w:pPr>
    <w:rPr>
      <w:rFonts w:ascii="Times New Roman" w:eastAsia="Times New Roman" w:hAnsi="Times New Roman"/>
      <w:color w:val="000000"/>
      <w:sz w:val="28"/>
      <w:szCs w:val="28"/>
      <w:lang w:eastAsia="ru-RU"/>
    </w:rPr>
  </w:style>
  <w:style w:type="paragraph" w:customStyle="1" w:styleId="cjk">
    <w:name w:val="cjk"/>
    <w:basedOn w:val="a"/>
    <w:uiPriority w:val="99"/>
    <w:rsid w:val="000D4A49"/>
    <w:pPr>
      <w:spacing w:before="100" w:beforeAutospacing="1" w:after="0" w:line="240" w:lineRule="auto"/>
    </w:pPr>
    <w:rPr>
      <w:rFonts w:ascii="Times New Roman" w:eastAsia="Times New Roman" w:hAnsi="Times New Roman"/>
      <w:color w:val="000000"/>
      <w:sz w:val="28"/>
      <w:szCs w:val="28"/>
      <w:lang w:eastAsia="ru-RU"/>
    </w:rPr>
  </w:style>
  <w:style w:type="paragraph" w:customStyle="1" w:styleId="ctl">
    <w:name w:val="ctl"/>
    <w:basedOn w:val="a"/>
    <w:uiPriority w:val="99"/>
    <w:rsid w:val="000D4A49"/>
    <w:pPr>
      <w:spacing w:before="100" w:beforeAutospacing="1" w:after="0" w:line="240" w:lineRule="auto"/>
    </w:pPr>
    <w:rPr>
      <w:rFonts w:ascii="Times New Roman" w:eastAsia="Times New Roman" w:hAnsi="Times New Roman"/>
      <w:color w:val="000000"/>
      <w:sz w:val="20"/>
      <w:szCs w:val="20"/>
      <w:lang w:eastAsia="ru-RU"/>
    </w:rPr>
  </w:style>
  <w:style w:type="paragraph" w:customStyle="1" w:styleId="highlightactive">
    <w:name w:val="highlight_active"/>
    <w:basedOn w:val="a"/>
    <w:uiPriority w:val="99"/>
    <w:rsid w:val="000D4A49"/>
    <w:pPr>
      <w:pBdr>
        <w:top w:val="single" w:sz="12" w:space="0" w:color="FFFF00"/>
        <w:left w:val="single" w:sz="12" w:space="2" w:color="FFFF00"/>
        <w:bottom w:val="single" w:sz="12" w:space="0" w:color="FFFF00"/>
        <w:right w:val="single" w:sz="12" w:space="2" w:color="FFFF00"/>
      </w:pBdr>
      <w:shd w:val="clear" w:color="auto" w:fill="FFFF00"/>
      <w:spacing w:after="0" w:line="240" w:lineRule="auto"/>
      <w:ind w:left="-36" w:right="-36"/>
    </w:pPr>
    <w:rPr>
      <w:rFonts w:ascii="Times New Roman" w:eastAsia="Times New Roman" w:hAnsi="Times New Roman"/>
      <w:color w:val="000000"/>
      <w:sz w:val="24"/>
      <w:szCs w:val="24"/>
      <w:lang w:eastAsia="ru-RU"/>
    </w:rPr>
  </w:style>
  <w:style w:type="paragraph" w:customStyle="1" w:styleId="b-safe-panelinject-current">
    <w:name w:val="b-safe-panel__inject-current"/>
    <w:basedOn w:val="a"/>
    <w:uiPriority w:val="99"/>
    <w:rsid w:val="000D4A49"/>
    <w:pPr>
      <w:pBdr>
        <w:top w:val="single" w:sz="12" w:space="0" w:color="FF0000"/>
        <w:left w:val="single" w:sz="12" w:space="0" w:color="FF0000"/>
        <w:bottom w:val="single" w:sz="12" w:space="0" w:color="FF0000"/>
        <w:right w:val="single" w:sz="12" w:space="0" w:color="FF0000"/>
      </w:pBdr>
      <w:spacing w:before="100" w:beforeAutospacing="1" w:after="0" w:line="240" w:lineRule="auto"/>
    </w:pPr>
    <w:rPr>
      <w:rFonts w:ascii="Times New Roman" w:eastAsia="Times New Roman" w:hAnsi="Times New Roman"/>
      <w:color w:val="000000"/>
      <w:sz w:val="24"/>
      <w:szCs w:val="24"/>
      <w:lang w:eastAsia="ru-RU"/>
    </w:rPr>
  </w:style>
  <w:style w:type="character" w:customStyle="1" w:styleId="highlight">
    <w:name w:val="highlight"/>
    <w:rsid w:val="000D4A49"/>
  </w:style>
  <w:style w:type="character" w:styleId="afff5">
    <w:name w:val="page number"/>
    <w:rsid w:val="000D4A49"/>
  </w:style>
  <w:style w:type="paragraph" w:customStyle="1" w:styleId="48">
    <w:name w:val="Стиль4"/>
    <w:basedOn w:val="a"/>
    <w:uiPriority w:val="99"/>
    <w:rsid w:val="000D4A49"/>
    <w:pPr>
      <w:spacing w:after="0" w:line="240" w:lineRule="auto"/>
      <w:ind w:firstLine="851"/>
      <w:jc w:val="both"/>
    </w:pPr>
    <w:rPr>
      <w:rFonts w:ascii="Courier New" w:eastAsia="Times New Roman" w:hAnsi="Courier New"/>
      <w:sz w:val="28"/>
      <w:szCs w:val="20"/>
      <w:lang w:eastAsia="ru-RU"/>
    </w:rPr>
  </w:style>
  <w:style w:type="character" w:customStyle="1" w:styleId="Absatz-Standardschriftart">
    <w:name w:val="Absatz-Standardschriftart"/>
    <w:rsid w:val="000D4A49"/>
  </w:style>
  <w:style w:type="character" w:customStyle="1" w:styleId="afff6">
    <w:name w:val="Символ нумерации"/>
    <w:rsid w:val="000D4A49"/>
  </w:style>
  <w:style w:type="character" w:customStyle="1" w:styleId="afff7">
    <w:name w:val="Маркеры списка"/>
    <w:rsid w:val="000D4A49"/>
    <w:rPr>
      <w:rFonts w:ascii="OpenSymbol" w:eastAsia="OpenSymbol" w:hAnsi="OpenSymbol" w:cs="OpenSymbol"/>
    </w:rPr>
  </w:style>
  <w:style w:type="paragraph" w:customStyle="1" w:styleId="WW-">
    <w:name w:val="WW-Заголовок"/>
    <w:basedOn w:val="af"/>
    <w:next w:val="aff0"/>
    <w:uiPriority w:val="99"/>
    <w:rsid w:val="000D4A49"/>
    <w:pPr>
      <w:keepNext/>
      <w:suppressAutoHyphens/>
      <w:autoSpaceDE/>
      <w:autoSpaceDN/>
      <w:spacing w:before="240" w:after="120"/>
      <w:ind w:left="0" w:right="0"/>
      <w:jc w:val="left"/>
    </w:pPr>
    <w:rPr>
      <w:rFonts w:ascii="Arial" w:eastAsia="Andale Sans UI" w:hAnsi="Arial" w:cs="Tahoma"/>
      <w:b w:val="0"/>
      <w:bCs w:val="0"/>
      <w:kern w:val="1"/>
      <w:sz w:val="28"/>
      <w:szCs w:val="28"/>
      <w:lang w:eastAsia="ru-RU"/>
    </w:rPr>
  </w:style>
  <w:style w:type="character" w:customStyle="1" w:styleId="WW8Num2z0">
    <w:name w:val="WW8Num2z0"/>
    <w:rsid w:val="000D4A49"/>
    <w:rPr>
      <w:rFonts w:ascii="Symbol" w:hAnsi="Symbol"/>
    </w:rPr>
  </w:style>
  <w:style w:type="character" w:customStyle="1" w:styleId="WW8Num3z0">
    <w:name w:val="WW8Num3z0"/>
    <w:rsid w:val="000D4A49"/>
    <w:rPr>
      <w:rFonts w:ascii="Symbol" w:hAnsi="Symbol"/>
    </w:rPr>
  </w:style>
  <w:style w:type="character" w:customStyle="1" w:styleId="WW8Num4z0">
    <w:name w:val="WW8Num4z0"/>
    <w:rsid w:val="000D4A49"/>
    <w:rPr>
      <w:rFonts w:ascii="Symbol" w:hAnsi="Symbol"/>
    </w:rPr>
  </w:style>
  <w:style w:type="character" w:customStyle="1" w:styleId="WW8Num5z1">
    <w:name w:val="WW8Num5z1"/>
    <w:rsid w:val="000D4A49"/>
    <w:rPr>
      <w:rFonts w:ascii="Symbol" w:hAnsi="Symbol"/>
    </w:rPr>
  </w:style>
  <w:style w:type="character" w:customStyle="1" w:styleId="WW-Absatz-Standardschriftart">
    <w:name w:val="WW-Absatz-Standardschriftart"/>
    <w:rsid w:val="000D4A49"/>
  </w:style>
  <w:style w:type="character" w:customStyle="1" w:styleId="WW-Absatz-Standardschriftart1">
    <w:name w:val="WW-Absatz-Standardschriftart1"/>
    <w:rsid w:val="000D4A49"/>
  </w:style>
  <w:style w:type="character" w:customStyle="1" w:styleId="WW8Num6z0">
    <w:name w:val="WW8Num6z0"/>
    <w:rsid w:val="000D4A49"/>
    <w:rPr>
      <w:rFonts w:ascii="Symbol" w:hAnsi="Symbol"/>
    </w:rPr>
  </w:style>
  <w:style w:type="paragraph" w:customStyle="1" w:styleId="21">
    <w:name w:val="Маркированный список 21"/>
    <w:basedOn w:val="a"/>
    <w:uiPriority w:val="99"/>
    <w:rsid w:val="000D4A49"/>
    <w:pPr>
      <w:numPr>
        <w:numId w:val="9"/>
      </w:numPr>
      <w:suppressAutoHyphens/>
      <w:spacing w:after="0" w:line="240" w:lineRule="auto"/>
    </w:pPr>
    <w:rPr>
      <w:rFonts w:ascii="Times New Roman" w:eastAsia="Times New Roman" w:hAnsi="Times New Roman"/>
      <w:sz w:val="24"/>
      <w:szCs w:val="24"/>
      <w:lang w:eastAsia="ar-SA"/>
    </w:rPr>
  </w:style>
  <w:style w:type="numbering" w:customStyle="1" w:styleId="1110">
    <w:name w:val="Нет списка111"/>
    <w:next w:val="a2"/>
    <w:uiPriority w:val="99"/>
    <w:semiHidden/>
    <w:unhideWhenUsed/>
    <w:rsid w:val="000D4A49"/>
  </w:style>
  <w:style w:type="paragraph" w:styleId="39">
    <w:name w:val="Body Text Indent 3"/>
    <w:basedOn w:val="a"/>
    <w:link w:val="3a"/>
    <w:uiPriority w:val="99"/>
    <w:unhideWhenUsed/>
    <w:rsid w:val="000D4A49"/>
    <w:pPr>
      <w:spacing w:after="120" w:line="276" w:lineRule="auto"/>
      <w:ind w:left="283"/>
    </w:pPr>
    <w:rPr>
      <w:rFonts w:eastAsia="Times New Roman"/>
      <w:sz w:val="16"/>
      <w:szCs w:val="16"/>
      <w:lang w:eastAsia="ru-RU"/>
    </w:rPr>
  </w:style>
  <w:style w:type="character" w:customStyle="1" w:styleId="3a">
    <w:name w:val="Основной текст с отступом 3 Знак"/>
    <w:basedOn w:val="a0"/>
    <w:link w:val="39"/>
    <w:uiPriority w:val="99"/>
    <w:rsid w:val="000D4A49"/>
    <w:rPr>
      <w:rFonts w:ascii="Calibri" w:eastAsia="Times New Roman" w:hAnsi="Calibri" w:cs="Times New Roman"/>
      <w:sz w:val="16"/>
      <w:szCs w:val="16"/>
      <w:lang w:eastAsia="ru-RU"/>
    </w:rPr>
  </w:style>
  <w:style w:type="numbering" w:customStyle="1" w:styleId="2f1">
    <w:name w:val="Нет списка2"/>
    <w:next w:val="a2"/>
    <w:uiPriority w:val="99"/>
    <w:semiHidden/>
    <w:unhideWhenUsed/>
    <w:rsid w:val="000D4A49"/>
  </w:style>
  <w:style w:type="numbering" w:customStyle="1" w:styleId="120">
    <w:name w:val="Нет списка12"/>
    <w:next w:val="a2"/>
    <w:uiPriority w:val="99"/>
    <w:semiHidden/>
    <w:unhideWhenUsed/>
    <w:rsid w:val="000D4A49"/>
  </w:style>
  <w:style w:type="numbering" w:customStyle="1" w:styleId="1111">
    <w:name w:val="Нет списка1111"/>
    <w:next w:val="a2"/>
    <w:uiPriority w:val="99"/>
    <w:semiHidden/>
    <w:unhideWhenUsed/>
    <w:rsid w:val="000D4A49"/>
  </w:style>
  <w:style w:type="paragraph" w:customStyle="1" w:styleId="FORMATTEXT">
    <w:name w:val=".FORMATTEXT"/>
    <w:uiPriority w:val="99"/>
    <w:rsid w:val="000D4A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0D4A49"/>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fontstyle42">
    <w:name w:val="fontstyle42"/>
    <w:rsid w:val="000D4A49"/>
  </w:style>
  <w:style w:type="character" w:customStyle="1" w:styleId="FontStyle34">
    <w:name w:val="Font Style34"/>
    <w:rsid w:val="000D4A49"/>
    <w:rPr>
      <w:rFonts w:ascii="Times New Roman" w:hAnsi="Times New Roman" w:cs="Times New Roman"/>
      <w:sz w:val="24"/>
      <w:szCs w:val="24"/>
    </w:rPr>
  </w:style>
  <w:style w:type="paragraph" w:customStyle="1" w:styleId="dash041e005f0431005f044b005f0447005f043d005f044b005f0439">
    <w:name w:val="dash041e005f0431005f044b005f0447005f043d005f044b005f0439"/>
    <w:basedOn w:val="a"/>
    <w:uiPriority w:val="99"/>
    <w:rsid w:val="000D4A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ash041e005f0431005f044b005f0447005f043d005f044b005f0439005f005fchar1char10">
    <w:name w:val="dash041e005f0431005f044b005f0447005f043d005f044b005f0439005f005fchar1char1"/>
    <w:rsid w:val="000D4A49"/>
  </w:style>
  <w:style w:type="paragraph" w:customStyle="1" w:styleId="c11">
    <w:name w:val="c11"/>
    <w:basedOn w:val="a"/>
    <w:uiPriority w:val="99"/>
    <w:rsid w:val="000D4A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2">
    <w:name w:val="Основной текст 2 Знак1"/>
    <w:uiPriority w:val="99"/>
    <w:semiHidden/>
    <w:rsid w:val="000D4A49"/>
    <w:rPr>
      <w:rFonts w:ascii="Calibri" w:eastAsia="Calibri" w:hAnsi="Calibri" w:cs="Times New Roman"/>
      <w:lang w:eastAsia="en-US"/>
    </w:rPr>
  </w:style>
  <w:style w:type="paragraph" w:customStyle="1" w:styleId="2f2">
    <w:name w:val="Абзац списка2"/>
    <w:basedOn w:val="a"/>
    <w:uiPriority w:val="99"/>
    <w:rsid w:val="000D4A49"/>
    <w:pPr>
      <w:spacing w:after="200" w:line="276" w:lineRule="auto"/>
      <w:ind w:left="720"/>
    </w:pPr>
    <w:rPr>
      <w:rFonts w:eastAsia="Times New Roman" w:cs="Calibri"/>
      <w:lang w:eastAsia="ru-RU"/>
    </w:rPr>
  </w:style>
  <w:style w:type="paragraph" w:customStyle="1" w:styleId="213">
    <w:name w:val="Основной текст 21"/>
    <w:basedOn w:val="a"/>
    <w:rsid w:val="000D4A49"/>
    <w:pPr>
      <w:spacing w:after="480" w:line="360" w:lineRule="auto"/>
      <w:ind w:firstLine="709"/>
    </w:pPr>
    <w:rPr>
      <w:rFonts w:ascii="Times New Roman" w:eastAsia="Times New Roman" w:hAnsi="Times New Roman"/>
      <w:sz w:val="24"/>
      <w:szCs w:val="20"/>
      <w:lang w:eastAsia="ru-RU"/>
    </w:rPr>
  </w:style>
  <w:style w:type="character" w:customStyle="1" w:styleId="1f">
    <w:name w:val="Заголовок №1"/>
    <w:rsid w:val="000D4A49"/>
    <w:rPr>
      <w:rFonts w:ascii="Arial" w:eastAsia="Arial" w:hAnsi="Arial" w:cs="Arial"/>
      <w:b/>
      <w:bCs/>
      <w:i w:val="0"/>
      <w:iCs w:val="0"/>
      <w:smallCaps w:val="0"/>
      <w:strike w:val="0"/>
      <w:color w:val="000000"/>
      <w:spacing w:val="-10"/>
      <w:w w:val="100"/>
      <w:position w:val="0"/>
      <w:sz w:val="23"/>
      <w:szCs w:val="23"/>
      <w:u w:val="none"/>
      <w:lang w:val="ru-RU"/>
    </w:rPr>
  </w:style>
  <w:style w:type="character" w:customStyle="1" w:styleId="2Arial0pt">
    <w:name w:val="Основной текст (2) + Arial;Интервал 0 pt"/>
    <w:rsid w:val="000D4A49"/>
    <w:rPr>
      <w:rFonts w:ascii="Arial" w:eastAsia="Arial" w:hAnsi="Arial" w:cs="Arial"/>
      <w:b/>
      <w:bCs/>
      <w:i w:val="0"/>
      <w:iCs w:val="0"/>
      <w:smallCaps w:val="0"/>
      <w:strike w:val="0"/>
      <w:color w:val="000000"/>
      <w:spacing w:val="-10"/>
      <w:w w:val="100"/>
      <w:position w:val="0"/>
      <w:sz w:val="23"/>
      <w:szCs w:val="23"/>
      <w:u w:val="none"/>
      <w:lang w:val="ru-RU"/>
    </w:rPr>
  </w:style>
  <w:style w:type="character" w:customStyle="1" w:styleId="afff8">
    <w:name w:val="Основной текст + Полужирный"/>
    <w:rsid w:val="000D4A49"/>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select">
    <w:name w:val="select"/>
    <w:rsid w:val="000D4A49"/>
  </w:style>
  <w:style w:type="character" w:customStyle="1" w:styleId="72">
    <w:name w:val="Основной текст + 7"/>
    <w:aliases w:val="5 pt,Полужирный,Основной текст + 22,Интервал 1 pt"/>
    <w:uiPriority w:val="99"/>
    <w:rsid w:val="000D4A49"/>
    <w:rPr>
      <w:rFonts w:ascii="Corbel" w:eastAsia="Corbel" w:hAnsi="Corbel" w:cs="Corbel" w:hint="default"/>
      <w:b/>
      <w:bCs/>
      <w:i w:val="0"/>
      <w:iCs w:val="0"/>
      <w:smallCaps w:val="0"/>
      <w:strike w:val="0"/>
      <w:dstrike w:val="0"/>
      <w:color w:val="000000"/>
      <w:spacing w:val="0"/>
      <w:w w:val="100"/>
      <w:position w:val="0"/>
      <w:sz w:val="19"/>
      <w:szCs w:val="19"/>
      <w:u w:val="none"/>
      <w:effect w:val="none"/>
      <w:lang w:eastAsia="ar-SA"/>
    </w:rPr>
  </w:style>
  <w:style w:type="character" w:customStyle="1" w:styleId="Dotum">
    <w:name w:val="Основной текст + Dotum"/>
    <w:aliases w:val="11 pt"/>
    <w:rsid w:val="000D4A49"/>
    <w:rPr>
      <w:rFonts w:ascii="Dotum" w:eastAsia="Dotum" w:hAnsi="Dotum" w:cs="Dotum" w:hint="eastAsia"/>
      <w:b w:val="0"/>
      <w:bCs w:val="0"/>
      <w:i w:val="0"/>
      <w:iCs w:val="0"/>
      <w:smallCaps w:val="0"/>
      <w:strike w:val="0"/>
      <w:dstrike w:val="0"/>
      <w:color w:val="000000"/>
      <w:spacing w:val="0"/>
      <w:w w:val="100"/>
      <w:position w:val="0"/>
      <w:sz w:val="22"/>
      <w:szCs w:val="22"/>
      <w:u w:val="none"/>
      <w:effect w:val="none"/>
      <w:lang w:eastAsia="ar-SA"/>
    </w:rPr>
  </w:style>
  <w:style w:type="character" w:customStyle="1" w:styleId="2Arial">
    <w:name w:val="Основной текст (2) + Arial"/>
    <w:aliases w:val="Интервал 0 pt"/>
    <w:rsid w:val="000D4A49"/>
    <w:rPr>
      <w:rFonts w:ascii="Arial" w:eastAsia="Arial" w:hAnsi="Arial" w:cs="Arial" w:hint="default"/>
      <w:b/>
      <w:bCs/>
      <w:i w:val="0"/>
      <w:iCs w:val="0"/>
      <w:smallCaps w:val="0"/>
      <w:strike w:val="0"/>
      <w:dstrike w:val="0"/>
      <w:color w:val="000000"/>
      <w:spacing w:val="-10"/>
      <w:w w:val="100"/>
      <w:position w:val="0"/>
      <w:sz w:val="23"/>
      <w:szCs w:val="23"/>
      <w:u w:val="none"/>
      <w:effect w:val="none"/>
      <w:lang w:val="ru-RU"/>
    </w:rPr>
  </w:style>
  <w:style w:type="character" w:customStyle="1" w:styleId="afff9">
    <w:name w:val="Основной текст + Не полужирный"/>
    <w:rsid w:val="000D4A49"/>
    <w:rPr>
      <w:rFonts w:ascii="Times New Roman" w:eastAsia="Times New Roman" w:hAnsi="Times New Roman" w:cs="Times New Roman"/>
      <w:b/>
      <w:bCs/>
      <w:color w:val="000000"/>
      <w:spacing w:val="0"/>
      <w:w w:val="100"/>
      <w:position w:val="0"/>
      <w:sz w:val="26"/>
      <w:szCs w:val="26"/>
      <w:shd w:val="clear" w:color="auto" w:fill="FFFFFF"/>
      <w:lang w:val="ru-RU"/>
    </w:rPr>
  </w:style>
  <w:style w:type="table" w:customStyle="1" w:styleId="-61">
    <w:name w:val="Таблица-сетка 6 цветная1"/>
    <w:basedOn w:val="a1"/>
    <w:uiPriority w:val="51"/>
    <w:rsid w:val="000D4A49"/>
    <w:pPr>
      <w:spacing w:after="0" w:line="240" w:lineRule="auto"/>
    </w:pPr>
    <w:rPr>
      <w:rFonts w:ascii="Calibri" w:eastAsia="Calibri" w:hAnsi="Calibri" w:cs="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c1">
    <w:name w:val="c1"/>
    <w:rsid w:val="000D4A49"/>
  </w:style>
  <w:style w:type="character" w:customStyle="1" w:styleId="extended-textfull">
    <w:name w:val="extended-text__full"/>
    <w:rsid w:val="000D4A49"/>
  </w:style>
  <w:style w:type="paragraph" w:customStyle="1" w:styleId="Pa9">
    <w:name w:val="Pa9"/>
    <w:basedOn w:val="a"/>
    <w:next w:val="a"/>
    <w:uiPriority w:val="99"/>
    <w:rsid w:val="000D4A49"/>
    <w:pPr>
      <w:autoSpaceDE w:val="0"/>
      <w:autoSpaceDN w:val="0"/>
      <w:adjustRightInd w:val="0"/>
      <w:spacing w:after="0" w:line="181" w:lineRule="atLeast"/>
    </w:pPr>
    <w:rPr>
      <w:rFonts w:ascii="TextBookC" w:hAnsi="TextBookC"/>
      <w:sz w:val="24"/>
      <w:szCs w:val="24"/>
    </w:rPr>
  </w:style>
  <w:style w:type="paragraph" w:customStyle="1" w:styleId="c7">
    <w:name w:val="c7"/>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table" w:styleId="1-2">
    <w:name w:val="Medium Grid 1 Accent 2"/>
    <w:basedOn w:val="a1"/>
    <w:uiPriority w:val="67"/>
    <w:rsid w:val="000D4A49"/>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6">
    <w:name w:val="Light Grid Accent 6"/>
    <w:basedOn w:val="a1"/>
    <w:uiPriority w:val="62"/>
    <w:rsid w:val="000D4A49"/>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5">
    <w:name w:val="Light Grid Accent 5"/>
    <w:basedOn w:val="a1"/>
    <w:uiPriority w:val="62"/>
    <w:rsid w:val="000D4A49"/>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customStyle="1" w:styleId="layout">
    <w:name w:val="layout"/>
    <w:rsid w:val="000D4A49"/>
  </w:style>
  <w:style w:type="character" w:customStyle="1" w:styleId="rou5xb0">
    <w:name w:val="rou5xb0"/>
    <w:rsid w:val="000D4A49"/>
  </w:style>
  <w:style w:type="character" w:customStyle="1" w:styleId="fidpjww">
    <w:name w:val="fidpjww"/>
    <w:rsid w:val="000D4A49"/>
  </w:style>
  <w:style w:type="table" w:customStyle="1" w:styleId="TableNormal1">
    <w:name w:val="Table Normal1"/>
    <w:uiPriority w:val="2"/>
    <w:semiHidden/>
    <w:unhideWhenUsed/>
    <w:qFormat/>
    <w:rsid w:val="000D4A4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55pt0pt">
    <w:name w:val="Основной текст + 5;5 pt;Интервал 0 pt"/>
    <w:rsid w:val="000D4A49"/>
    <w:rPr>
      <w:rFonts w:ascii="Times New Roman" w:eastAsia="Times New Roman" w:hAnsi="Times New Roman" w:cs="Times New Roman"/>
      <w:color w:val="000000"/>
      <w:spacing w:val="2"/>
      <w:w w:val="100"/>
      <w:position w:val="0"/>
      <w:sz w:val="11"/>
      <w:szCs w:val="11"/>
      <w:shd w:val="clear" w:color="auto" w:fill="FFFFFF"/>
      <w:lang w:val="ru-RU" w:eastAsia="ar-SA"/>
    </w:rPr>
  </w:style>
  <w:style w:type="character" w:customStyle="1" w:styleId="75pt0pt">
    <w:name w:val="Основной текст + 7;5 pt;Полужирный;Интервал 0 pt"/>
    <w:rsid w:val="000D4A49"/>
    <w:rPr>
      <w:rFonts w:ascii="Times New Roman" w:eastAsia="Times New Roman" w:hAnsi="Times New Roman" w:cs="Times New Roman"/>
      <w:b/>
      <w:bCs/>
      <w:color w:val="000000"/>
      <w:spacing w:val="-2"/>
      <w:w w:val="100"/>
      <w:position w:val="0"/>
      <w:sz w:val="15"/>
      <w:szCs w:val="15"/>
      <w:shd w:val="clear" w:color="auto" w:fill="FFFFFF"/>
      <w:lang w:val="ru-RU" w:eastAsia="ar-SA"/>
    </w:rPr>
  </w:style>
  <w:style w:type="character" w:customStyle="1" w:styleId="13pt0pt0">
    <w:name w:val="Основной текст + 13 pt;Полужирный;Курсив;Интервал 0 pt"/>
    <w:rsid w:val="000D4A49"/>
    <w:rPr>
      <w:rFonts w:ascii="Times New Roman" w:eastAsia="Times New Roman" w:hAnsi="Times New Roman" w:cs="Times New Roman"/>
      <w:b/>
      <w:bCs/>
      <w:i/>
      <w:iCs/>
      <w:color w:val="000000"/>
      <w:spacing w:val="-1"/>
      <w:w w:val="100"/>
      <w:position w:val="0"/>
      <w:sz w:val="26"/>
      <w:szCs w:val="26"/>
      <w:shd w:val="clear" w:color="auto" w:fill="FFFFFF"/>
      <w:lang w:val="ru-RU" w:eastAsia="ar-SA"/>
    </w:rPr>
  </w:style>
  <w:style w:type="character" w:customStyle="1" w:styleId="7pt">
    <w:name w:val="Основной текст + 7 pt;Полужирный;Курсив"/>
    <w:rsid w:val="000D4A49"/>
    <w:rPr>
      <w:rFonts w:ascii="Times New Roman" w:eastAsia="Times New Roman" w:hAnsi="Times New Roman" w:cs="Times New Roman"/>
      <w:b/>
      <w:bCs/>
      <w:i/>
      <w:iCs/>
      <w:smallCaps w:val="0"/>
      <w:strike w:val="0"/>
      <w:color w:val="000000"/>
      <w:spacing w:val="1"/>
      <w:w w:val="100"/>
      <w:position w:val="0"/>
      <w:sz w:val="14"/>
      <w:szCs w:val="14"/>
      <w:u w:val="none"/>
      <w:shd w:val="clear" w:color="auto" w:fill="FFFFFF"/>
      <w:lang w:val="ru-RU" w:eastAsia="ar-SA"/>
    </w:rPr>
  </w:style>
  <w:style w:type="character" w:customStyle="1" w:styleId="4pt0pt">
    <w:name w:val="Основной текст + 4 pt;Интервал 0 pt"/>
    <w:rsid w:val="000D4A4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ar-SA"/>
    </w:rPr>
  </w:style>
  <w:style w:type="character" w:styleId="afffa">
    <w:name w:val="Book Title"/>
    <w:uiPriority w:val="33"/>
    <w:qFormat/>
    <w:rsid w:val="000D4A49"/>
    <w:rPr>
      <w:b/>
      <w:bCs/>
      <w:i/>
      <w:iCs/>
      <w:spacing w:val="5"/>
    </w:rPr>
  </w:style>
  <w:style w:type="paragraph" w:customStyle="1" w:styleId="afffb">
    <w:name w:val="Основ_Текст"/>
    <w:rsid w:val="000D4A49"/>
    <w:pPr>
      <w:tabs>
        <w:tab w:val="left" w:pos="645"/>
      </w:tabs>
      <w:spacing w:after="0" w:line="228" w:lineRule="atLeast"/>
      <w:jc w:val="both"/>
    </w:pPr>
    <w:rPr>
      <w:rFonts w:ascii="NewtonC" w:eastAsia="Times New Roman" w:hAnsi="NewtonC" w:cs="Times New Roman"/>
      <w:color w:val="000000"/>
      <w:sz w:val="20"/>
      <w:szCs w:val="20"/>
      <w:lang w:eastAsia="ru-RU"/>
    </w:rPr>
  </w:style>
  <w:style w:type="character" w:customStyle="1" w:styleId="FontStyle37">
    <w:name w:val="Font Style37"/>
    <w:rsid w:val="000D4A49"/>
    <w:rPr>
      <w:rFonts w:ascii="Times New Roman" w:hAnsi="Times New Roman" w:cs="Times New Roman"/>
      <w:sz w:val="26"/>
      <w:szCs w:val="26"/>
    </w:rPr>
  </w:style>
  <w:style w:type="character" w:customStyle="1" w:styleId="FontStyle35">
    <w:name w:val="Font Style35"/>
    <w:rsid w:val="000D4A49"/>
    <w:rPr>
      <w:rFonts w:ascii="Times New Roman" w:hAnsi="Times New Roman" w:cs="Times New Roman"/>
      <w:sz w:val="22"/>
      <w:szCs w:val="22"/>
    </w:rPr>
  </w:style>
  <w:style w:type="paragraph" w:customStyle="1" w:styleId="Style13">
    <w:name w:val="Style13"/>
    <w:basedOn w:val="a"/>
    <w:rsid w:val="000D4A49"/>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rsid w:val="000D4A49"/>
    <w:pPr>
      <w:widowControl w:val="0"/>
      <w:autoSpaceDE w:val="0"/>
      <w:autoSpaceDN w:val="0"/>
      <w:adjustRightInd w:val="0"/>
      <w:spacing w:after="0" w:line="324" w:lineRule="exact"/>
      <w:ind w:hanging="353"/>
      <w:jc w:val="both"/>
    </w:pPr>
    <w:rPr>
      <w:rFonts w:ascii="Times New Roman" w:eastAsia="Times New Roman" w:hAnsi="Times New Roman"/>
      <w:sz w:val="24"/>
      <w:szCs w:val="24"/>
      <w:lang w:eastAsia="ru-RU"/>
    </w:rPr>
  </w:style>
  <w:style w:type="character" w:customStyle="1" w:styleId="FontStyle40">
    <w:name w:val="Font Style40"/>
    <w:rsid w:val="000D4A49"/>
    <w:rPr>
      <w:rFonts w:ascii="Times New Roman" w:hAnsi="Times New Roman" w:cs="Times New Roman"/>
      <w:spacing w:val="40"/>
      <w:sz w:val="34"/>
      <w:szCs w:val="34"/>
    </w:rPr>
  </w:style>
  <w:style w:type="paragraph" w:customStyle="1" w:styleId="Style16">
    <w:name w:val="Style16"/>
    <w:basedOn w:val="a"/>
    <w:rsid w:val="000D4A49"/>
    <w:pPr>
      <w:widowControl w:val="0"/>
      <w:autoSpaceDE w:val="0"/>
      <w:autoSpaceDN w:val="0"/>
      <w:adjustRightInd w:val="0"/>
      <w:spacing w:after="0" w:line="324" w:lineRule="exact"/>
      <w:ind w:hanging="353"/>
      <w:jc w:val="both"/>
    </w:pPr>
    <w:rPr>
      <w:rFonts w:ascii="Times New Roman" w:eastAsia="Times New Roman" w:hAnsi="Times New Roman"/>
      <w:sz w:val="24"/>
      <w:szCs w:val="24"/>
      <w:lang w:eastAsia="ru-RU"/>
    </w:rPr>
  </w:style>
  <w:style w:type="character" w:customStyle="1" w:styleId="afffc">
    <w:name w:val="Подпись к таблице_"/>
    <w:link w:val="afffd"/>
    <w:rsid w:val="000D4A49"/>
    <w:rPr>
      <w:rFonts w:ascii="Times New Roman" w:eastAsia="Times New Roman" w:hAnsi="Times New Roman"/>
      <w:spacing w:val="2"/>
      <w:sz w:val="21"/>
      <w:szCs w:val="21"/>
      <w:shd w:val="clear" w:color="auto" w:fill="FFFFFF"/>
    </w:rPr>
  </w:style>
  <w:style w:type="paragraph" w:customStyle="1" w:styleId="afffd">
    <w:name w:val="Подпись к таблице"/>
    <w:basedOn w:val="a"/>
    <w:link w:val="afffc"/>
    <w:rsid w:val="000D4A49"/>
    <w:pPr>
      <w:widowControl w:val="0"/>
      <w:shd w:val="clear" w:color="auto" w:fill="FFFFFF"/>
      <w:spacing w:after="0" w:line="274" w:lineRule="exact"/>
    </w:pPr>
    <w:rPr>
      <w:rFonts w:ascii="Times New Roman" w:eastAsia="Times New Roman" w:hAnsi="Times New Roman" w:cstheme="minorBidi"/>
      <w:spacing w:val="2"/>
      <w:sz w:val="21"/>
      <w:szCs w:val="21"/>
    </w:rPr>
  </w:style>
  <w:style w:type="paragraph" w:styleId="HTML">
    <w:name w:val="HTML Preformatted"/>
    <w:basedOn w:val="a"/>
    <w:link w:val="HTML0"/>
    <w:uiPriority w:val="99"/>
    <w:rsid w:val="000D4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rsid w:val="000D4A49"/>
    <w:rPr>
      <w:rFonts w:ascii="Courier New" w:eastAsia="Times New Roman" w:hAnsi="Courier New" w:cs="Times New Roman"/>
      <w:sz w:val="20"/>
      <w:szCs w:val="20"/>
    </w:rPr>
  </w:style>
  <w:style w:type="character" w:customStyle="1" w:styleId="FontStyle75">
    <w:name w:val="Font Style75"/>
    <w:uiPriority w:val="99"/>
    <w:rsid w:val="000D4A49"/>
    <w:rPr>
      <w:rFonts w:ascii="Times New Roman" w:hAnsi="Times New Roman" w:cs="Times New Roman"/>
      <w:sz w:val="26"/>
      <w:szCs w:val="26"/>
    </w:rPr>
  </w:style>
  <w:style w:type="paragraph" w:customStyle="1" w:styleId="afffe">
    <w:name w:val="абзац"/>
    <w:basedOn w:val="a"/>
    <w:uiPriority w:val="99"/>
    <w:rsid w:val="000D4A49"/>
    <w:pPr>
      <w:suppressLineNumbers/>
      <w:spacing w:before="120" w:after="0" w:line="240" w:lineRule="auto"/>
      <w:ind w:firstLine="567"/>
      <w:jc w:val="both"/>
    </w:pPr>
    <w:rPr>
      <w:rFonts w:ascii="Arial" w:eastAsia="Times New Roman" w:hAnsi="Arial"/>
      <w:sz w:val="24"/>
      <w:szCs w:val="20"/>
      <w:lang w:eastAsia="ru-RU"/>
    </w:rPr>
  </w:style>
  <w:style w:type="table" w:customStyle="1" w:styleId="2f3">
    <w:name w:val="Сетка таблицы2"/>
    <w:basedOn w:val="a1"/>
    <w:next w:val="a3"/>
    <w:uiPriority w:val="59"/>
    <w:rsid w:val="000D4A4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rsid w:val="000D4A4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1"/>
    <w:next w:val="a3"/>
    <w:uiPriority w:val="59"/>
    <w:rsid w:val="000D4A4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rsid w:val="000D4A4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c">
    <w:name w:val="Нет списка3"/>
    <w:next w:val="a2"/>
    <w:uiPriority w:val="99"/>
    <w:semiHidden/>
    <w:unhideWhenUsed/>
    <w:rsid w:val="000D4A49"/>
  </w:style>
  <w:style w:type="character" w:customStyle="1" w:styleId="c29">
    <w:name w:val="c29"/>
    <w:uiPriority w:val="99"/>
    <w:rsid w:val="000D4A49"/>
    <w:rPr>
      <w:rFonts w:cs="Times New Roman"/>
    </w:rPr>
  </w:style>
  <w:style w:type="character" w:customStyle="1" w:styleId="c42">
    <w:name w:val="c42"/>
    <w:uiPriority w:val="99"/>
    <w:rsid w:val="000D4A49"/>
    <w:rPr>
      <w:rFonts w:cs="Times New Roman"/>
    </w:rPr>
  </w:style>
  <w:style w:type="paragraph" w:customStyle="1" w:styleId="Style19">
    <w:name w:val="Style19"/>
    <w:basedOn w:val="a"/>
    <w:uiPriority w:val="99"/>
    <w:rsid w:val="000D4A49"/>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0">
    <w:name w:val="Style20"/>
    <w:basedOn w:val="a"/>
    <w:uiPriority w:val="99"/>
    <w:rsid w:val="000D4A49"/>
    <w:pPr>
      <w:widowControl w:val="0"/>
      <w:autoSpaceDE w:val="0"/>
      <w:autoSpaceDN w:val="0"/>
      <w:adjustRightInd w:val="0"/>
      <w:spacing w:after="0" w:line="269" w:lineRule="exact"/>
      <w:jc w:val="center"/>
    </w:pPr>
    <w:rPr>
      <w:rFonts w:ascii="Times New Roman" w:eastAsia="Times New Roman" w:hAnsi="Times New Roman"/>
      <w:sz w:val="24"/>
      <w:szCs w:val="24"/>
      <w:lang w:eastAsia="ru-RU"/>
    </w:rPr>
  </w:style>
  <w:style w:type="character" w:customStyle="1" w:styleId="FontStyle31">
    <w:name w:val="Font Style31"/>
    <w:uiPriority w:val="99"/>
    <w:rsid w:val="000D4A49"/>
    <w:rPr>
      <w:rFonts w:ascii="Times New Roman" w:hAnsi="Times New Roman" w:cs="Times New Roman"/>
      <w:sz w:val="22"/>
      <w:szCs w:val="22"/>
    </w:rPr>
  </w:style>
  <w:style w:type="character" w:styleId="affff">
    <w:name w:val="Subtle Reference"/>
    <w:uiPriority w:val="31"/>
    <w:qFormat/>
    <w:rsid w:val="000D4A49"/>
    <w:rPr>
      <w:smallCaps/>
      <w:color w:val="C0504D"/>
      <w:u w:val="single"/>
    </w:rPr>
  </w:style>
  <w:style w:type="character" w:customStyle="1" w:styleId="art-postheadericon">
    <w:name w:val="art-postheadericon"/>
    <w:rsid w:val="000D4A49"/>
  </w:style>
  <w:style w:type="table" w:customStyle="1" w:styleId="49">
    <w:name w:val="Сетка таблицы4"/>
    <w:basedOn w:val="a1"/>
    <w:next w:val="a3"/>
    <w:uiPriority w:val="39"/>
    <w:rsid w:val="000D4A4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5pt">
    <w:name w:val="Основной текст + 11;5 pt;Полужирный"/>
    <w:rsid w:val="000D4A49"/>
    <w:rPr>
      <w:rFonts w:ascii="Times New Roman" w:eastAsia="Times New Roman" w:hAnsi="Times New Roman"/>
      <w:b/>
      <w:bCs/>
      <w:color w:val="000000"/>
      <w:spacing w:val="0"/>
      <w:w w:val="100"/>
      <w:position w:val="0"/>
      <w:sz w:val="23"/>
      <w:szCs w:val="23"/>
      <w:shd w:val="clear" w:color="auto" w:fill="FFFFFF"/>
      <w:lang w:val="ru-RU"/>
    </w:rPr>
  </w:style>
  <w:style w:type="character" w:customStyle="1" w:styleId="3d">
    <w:name w:val="Заголовок №3_"/>
    <w:link w:val="3e"/>
    <w:uiPriority w:val="99"/>
    <w:rsid w:val="000D4A49"/>
    <w:rPr>
      <w:rFonts w:ascii="Times New Roman" w:eastAsia="Times New Roman" w:hAnsi="Times New Roman"/>
      <w:spacing w:val="1"/>
      <w:sz w:val="21"/>
      <w:szCs w:val="21"/>
      <w:shd w:val="clear" w:color="auto" w:fill="FFFFFF"/>
    </w:rPr>
  </w:style>
  <w:style w:type="paragraph" w:customStyle="1" w:styleId="3e">
    <w:name w:val="Заголовок №3"/>
    <w:basedOn w:val="a"/>
    <w:link w:val="3d"/>
    <w:uiPriority w:val="99"/>
    <w:rsid w:val="000D4A49"/>
    <w:pPr>
      <w:widowControl w:val="0"/>
      <w:shd w:val="clear" w:color="auto" w:fill="FFFFFF"/>
      <w:spacing w:after="60" w:line="0" w:lineRule="atLeast"/>
      <w:jc w:val="center"/>
      <w:outlineLvl w:val="2"/>
    </w:pPr>
    <w:rPr>
      <w:rFonts w:ascii="Times New Roman" w:eastAsia="Times New Roman" w:hAnsi="Times New Roman" w:cstheme="minorBidi"/>
      <w:spacing w:val="1"/>
      <w:sz w:val="21"/>
      <w:szCs w:val="21"/>
    </w:rPr>
  </w:style>
  <w:style w:type="character" w:customStyle="1" w:styleId="7pt0pt">
    <w:name w:val="Основной текст + 7 pt;Полужирный;Курсив;Интервал 0 pt"/>
    <w:rsid w:val="000D4A49"/>
    <w:rPr>
      <w:rFonts w:ascii="Times New Roman" w:eastAsia="Times New Roman" w:hAnsi="Times New Roman" w:cs="Times New Roman"/>
      <w:b/>
      <w:bCs/>
      <w:i/>
      <w:iCs/>
      <w:smallCaps w:val="0"/>
      <w:strike w:val="0"/>
      <w:color w:val="000000"/>
      <w:spacing w:val="-1"/>
      <w:w w:val="100"/>
      <w:position w:val="0"/>
      <w:sz w:val="14"/>
      <w:szCs w:val="14"/>
      <w:u w:val="none"/>
      <w:shd w:val="clear" w:color="auto" w:fill="FFFFFF"/>
      <w:lang w:val="ru-RU" w:eastAsia="ar-SA"/>
    </w:rPr>
  </w:style>
  <w:style w:type="character" w:customStyle="1" w:styleId="145pt0pt">
    <w:name w:val="Основной текст + 14;5 pt;Полужирный;Курсив;Интервал 0 pt"/>
    <w:rsid w:val="000D4A49"/>
    <w:rPr>
      <w:rFonts w:ascii="Times New Roman" w:eastAsia="Times New Roman" w:hAnsi="Times New Roman" w:cs="Times New Roman"/>
      <w:b/>
      <w:bCs/>
      <w:i/>
      <w:iCs/>
      <w:smallCaps w:val="0"/>
      <w:strike w:val="0"/>
      <w:color w:val="000000"/>
      <w:spacing w:val="-1"/>
      <w:w w:val="100"/>
      <w:position w:val="0"/>
      <w:sz w:val="29"/>
      <w:szCs w:val="29"/>
      <w:u w:val="none"/>
      <w:shd w:val="clear" w:color="auto" w:fill="FFFFFF"/>
      <w:lang w:val="ru-RU" w:eastAsia="ar-SA"/>
    </w:rPr>
  </w:style>
  <w:style w:type="character" w:customStyle="1" w:styleId="0pt0">
    <w:name w:val="Основной текст + Курсив;Малые прописные;Интервал 0 pt"/>
    <w:rsid w:val="000D4A49"/>
    <w:rPr>
      <w:rFonts w:ascii="Times New Roman" w:eastAsia="Times New Roman" w:hAnsi="Times New Roman" w:cs="Times New Roman"/>
      <w:b w:val="0"/>
      <w:bCs w:val="0"/>
      <w:i/>
      <w:iCs/>
      <w:smallCaps/>
      <w:strike w:val="0"/>
      <w:color w:val="000000"/>
      <w:spacing w:val="-2"/>
      <w:w w:val="100"/>
      <w:position w:val="0"/>
      <w:sz w:val="21"/>
      <w:szCs w:val="21"/>
      <w:u w:val="none"/>
      <w:shd w:val="clear" w:color="auto" w:fill="FFFFFF"/>
      <w:lang w:eastAsia="ar-SA"/>
    </w:rPr>
  </w:style>
  <w:style w:type="character" w:customStyle="1" w:styleId="10pt0pt">
    <w:name w:val="10pt0pt"/>
    <w:rsid w:val="000D4A49"/>
  </w:style>
  <w:style w:type="numbering" w:customStyle="1" w:styleId="4a">
    <w:name w:val="Нет списка4"/>
    <w:next w:val="a2"/>
    <w:uiPriority w:val="99"/>
    <w:semiHidden/>
    <w:unhideWhenUsed/>
    <w:rsid w:val="000D4A49"/>
  </w:style>
  <w:style w:type="paragraph" w:customStyle="1" w:styleId="affff0">
    <w:name w:val="Стиль"/>
    <w:rsid w:val="000D4A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4">
    <w:name w:val="Основной текст (5)_"/>
    <w:link w:val="55"/>
    <w:uiPriority w:val="99"/>
    <w:locked/>
    <w:rsid w:val="000D4A49"/>
    <w:rPr>
      <w:rFonts w:ascii="Arial" w:eastAsia="Arial" w:hAnsi="Arial" w:cs="Arial"/>
      <w:b/>
      <w:bCs/>
      <w:shd w:val="clear" w:color="auto" w:fill="FFFFFF"/>
    </w:rPr>
  </w:style>
  <w:style w:type="paragraph" w:customStyle="1" w:styleId="55">
    <w:name w:val="Основной текст (5)"/>
    <w:basedOn w:val="a"/>
    <w:link w:val="54"/>
    <w:uiPriority w:val="99"/>
    <w:rsid w:val="000D4A49"/>
    <w:pPr>
      <w:widowControl w:val="0"/>
      <w:shd w:val="clear" w:color="auto" w:fill="FFFFFF"/>
      <w:spacing w:after="0" w:line="245" w:lineRule="exact"/>
      <w:jc w:val="center"/>
    </w:pPr>
    <w:rPr>
      <w:rFonts w:ascii="Arial" w:eastAsia="Arial" w:hAnsi="Arial" w:cs="Arial"/>
      <w:b/>
      <w:bCs/>
    </w:rPr>
  </w:style>
  <w:style w:type="character" w:customStyle="1" w:styleId="UnresolvedMention">
    <w:name w:val="Unresolved Mention"/>
    <w:uiPriority w:val="99"/>
    <w:semiHidden/>
    <w:unhideWhenUsed/>
    <w:rsid w:val="000D4A49"/>
    <w:rPr>
      <w:color w:val="605E5C"/>
      <w:shd w:val="clear" w:color="auto" w:fill="E1DFDD"/>
    </w:rPr>
  </w:style>
  <w:style w:type="numbering" w:customStyle="1" w:styleId="56">
    <w:name w:val="Нет списка5"/>
    <w:next w:val="a2"/>
    <w:uiPriority w:val="99"/>
    <w:semiHidden/>
    <w:unhideWhenUsed/>
    <w:rsid w:val="000D4A49"/>
  </w:style>
  <w:style w:type="table" w:customStyle="1" w:styleId="57">
    <w:name w:val="Сетка таблицы5"/>
    <w:basedOn w:val="a1"/>
    <w:next w:val="a3"/>
    <w:uiPriority w:val="39"/>
    <w:rsid w:val="000D4A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еразрешенное упоминание1"/>
    <w:uiPriority w:val="99"/>
    <w:semiHidden/>
    <w:unhideWhenUsed/>
    <w:rsid w:val="000D4A49"/>
    <w:rPr>
      <w:color w:val="605E5C"/>
      <w:shd w:val="clear" w:color="auto" w:fill="E1DFDD"/>
    </w:rPr>
  </w:style>
  <w:style w:type="numbering" w:customStyle="1" w:styleId="65">
    <w:name w:val="Нет списка6"/>
    <w:next w:val="a2"/>
    <w:uiPriority w:val="99"/>
    <w:semiHidden/>
    <w:unhideWhenUsed/>
    <w:rsid w:val="000D4A49"/>
  </w:style>
  <w:style w:type="numbering" w:customStyle="1" w:styleId="130">
    <w:name w:val="Нет списка13"/>
    <w:next w:val="a2"/>
    <w:uiPriority w:val="99"/>
    <w:semiHidden/>
    <w:unhideWhenUsed/>
    <w:rsid w:val="000D4A49"/>
  </w:style>
  <w:style w:type="table" w:customStyle="1" w:styleId="66">
    <w:name w:val="Сетка таблицы6"/>
    <w:basedOn w:val="a1"/>
    <w:next w:val="a3"/>
    <w:uiPriority w:val="59"/>
    <w:rsid w:val="000D4A4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
    <w:name w:val="Нет списка112"/>
    <w:next w:val="a2"/>
    <w:uiPriority w:val="99"/>
    <w:semiHidden/>
    <w:unhideWhenUsed/>
    <w:rsid w:val="000D4A49"/>
  </w:style>
  <w:style w:type="numbering" w:customStyle="1" w:styleId="214">
    <w:name w:val="Нет списка21"/>
    <w:next w:val="a2"/>
    <w:uiPriority w:val="99"/>
    <w:semiHidden/>
    <w:unhideWhenUsed/>
    <w:rsid w:val="000D4A49"/>
  </w:style>
  <w:style w:type="numbering" w:customStyle="1" w:styleId="1210">
    <w:name w:val="Нет списка121"/>
    <w:next w:val="a2"/>
    <w:uiPriority w:val="99"/>
    <w:semiHidden/>
    <w:unhideWhenUsed/>
    <w:rsid w:val="000D4A49"/>
  </w:style>
  <w:style w:type="numbering" w:customStyle="1" w:styleId="1112">
    <w:name w:val="Нет списка1112"/>
    <w:next w:val="a2"/>
    <w:uiPriority w:val="99"/>
    <w:semiHidden/>
    <w:unhideWhenUsed/>
    <w:rsid w:val="000D4A49"/>
  </w:style>
  <w:style w:type="table" w:customStyle="1" w:styleId="TableNormal2">
    <w:name w:val="Table Normal2"/>
    <w:uiPriority w:val="2"/>
    <w:semiHidden/>
    <w:unhideWhenUsed/>
    <w:qFormat/>
    <w:rsid w:val="000D4A4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0">
    <w:name w:val="Нет списка31"/>
    <w:next w:val="a2"/>
    <w:uiPriority w:val="99"/>
    <w:semiHidden/>
    <w:unhideWhenUsed/>
    <w:rsid w:val="000D4A49"/>
  </w:style>
  <w:style w:type="numbering" w:customStyle="1" w:styleId="410">
    <w:name w:val="Нет списка41"/>
    <w:next w:val="a2"/>
    <w:uiPriority w:val="99"/>
    <w:semiHidden/>
    <w:unhideWhenUsed/>
    <w:rsid w:val="000D4A49"/>
  </w:style>
  <w:style w:type="numbering" w:customStyle="1" w:styleId="510">
    <w:name w:val="Нет списка51"/>
    <w:next w:val="a2"/>
    <w:uiPriority w:val="99"/>
    <w:semiHidden/>
    <w:unhideWhenUsed/>
    <w:rsid w:val="000D4A49"/>
  </w:style>
  <w:style w:type="character" w:customStyle="1" w:styleId="placeholder-mask">
    <w:name w:val="placeholder-mask"/>
    <w:rsid w:val="000D4A49"/>
  </w:style>
  <w:style w:type="character" w:customStyle="1" w:styleId="placeholder">
    <w:name w:val="placeholder"/>
    <w:rsid w:val="000D4A49"/>
  </w:style>
  <w:style w:type="character" w:customStyle="1" w:styleId="1f1">
    <w:name w:val="Основной текст Знак1"/>
    <w:uiPriority w:val="99"/>
    <w:semiHidden/>
    <w:rsid w:val="000D4A49"/>
  </w:style>
  <w:style w:type="paragraph" w:customStyle="1" w:styleId="ConsPlusNormal">
    <w:name w:val="ConsPlusNormal"/>
    <w:rsid w:val="000D4A49"/>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f2">
    <w:name w:val="Знак сноски1"/>
    <w:rsid w:val="000D4A49"/>
    <w:rPr>
      <w:vertAlign w:val="superscript"/>
    </w:rPr>
  </w:style>
  <w:style w:type="paragraph" w:customStyle="1" w:styleId="ConsPlusTitle">
    <w:name w:val="ConsPlusTitle"/>
    <w:uiPriority w:val="99"/>
    <w:rsid w:val="000D4A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s16">
    <w:name w:val="s_16"/>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9">
    <w:name w:val="c9"/>
    <w:rsid w:val="000D4A49"/>
  </w:style>
  <w:style w:type="paragraph" w:customStyle="1" w:styleId="c55">
    <w:name w:val="c55"/>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0">
    <w:name w:val="c40"/>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3">
    <w:name w:val="c63"/>
    <w:rsid w:val="000D4A49"/>
  </w:style>
  <w:style w:type="character" w:customStyle="1" w:styleId="CenturySchoolbook95pt">
    <w:name w:val="Основной текст + Century Schoolbook;9;5 pt"/>
    <w:rsid w:val="000D4A49"/>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style>
  <w:style w:type="character" w:customStyle="1" w:styleId="CenturySchoolbook95pt0">
    <w:name w:val="Основной текст + Century Schoolbook;9;5 pt;Курсив"/>
    <w:rsid w:val="000D4A49"/>
    <w:rPr>
      <w:rFonts w:ascii="Century Schoolbook" w:eastAsia="Century Schoolbook" w:hAnsi="Century Schoolbook" w:cs="Century Schoolbook"/>
      <w:b w:val="0"/>
      <w:bCs w:val="0"/>
      <w:i/>
      <w:iCs/>
      <w:smallCaps w:val="0"/>
      <w:strike w:val="0"/>
      <w:color w:val="000000"/>
      <w:spacing w:val="0"/>
      <w:w w:val="100"/>
      <w:position w:val="0"/>
      <w:sz w:val="19"/>
      <w:szCs w:val="19"/>
      <w:u w:val="none"/>
      <w:lang w:val="en-US"/>
    </w:rPr>
  </w:style>
  <w:style w:type="character" w:customStyle="1" w:styleId="FranklinGothicBook125pt-1pt">
    <w:name w:val="Основной текст + Franklin Gothic Book;12;5 pt;Интервал -1 pt"/>
    <w:rsid w:val="000D4A49"/>
    <w:rPr>
      <w:rFonts w:ascii="Franklin Gothic Book" w:eastAsia="Franklin Gothic Book" w:hAnsi="Franklin Gothic Book" w:cs="Franklin Gothic Book"/>
      <w:color w:val="000000"/>
      <w:spacing w:val="-20"/>
      <w:w w:val="100"/>
      <w:position w:val="0"/>
      <w:sz w:val="25"/>
      <w:szCs w:val="25"/>
      <w:shd w:val="clear" w:color="auto" w:fill="FFFFFF"/>
      <w:lang w:val="en-US"/>
    </w:rPr>
  </w:style>
  <w:style w:type="character" w:customStyle="1" w:styleId="CenturySchoolbook9pt0pt">
    <w:name w:val="Основной текст + Century Schoolbook;9 pt;Полужирный;Курсив;Интервал 0 pt"/>
    <w:rsid w:val="000D4A49"/>
    <w:rPr>
      <w:rFonts w:ascii="Century Schoolbook" w:eastAsia="Century Schoolbook" w:hAnsi="Century Schoolbook" w:cs="Century Schoolbook"/>
      <w:b/>
      <w:bCs/>
      <w:i/>
      <w:iCs/>
      <w:smallCaps w:val="0"/>
      <w:strike w:val="0"/>
      <w:color w:val="000000"/>
      <w:spacing w:val="-10"/>
      <w:w w:val="100"/>
      <w:position w:val="0"/>
      <w:sz w:val="18"/>
      <w:szCs w:val="18"/>
      <w:u w:val="none"/>
      <w:shd w:val="clear" w:color="auto" w:fill="FFFFFF"/>
      <w:lang w:val="en-US"/>
    </w:rPr>
  </w:style>
  <w:style w:type="character" w:customStyle="1" w:styleId="affff1">
    <w:name w:val="Основной текст + Курсив"/>
    <w:rsid w:val="000D4A49"/>
    <w:rPr>
      <w:rFonts w:ascii="Century Schoolbook" w:eastAsia="Century Schoolbook" w:hAnsi="Century Schoolbook" w:cs="Century Schoolbook"/>
      <w:b w:val="0"/>
      <w:bCs w:val="0"/>
      <w:i/>
      <w:iCs/>
      <w:smallCaps w:val="0"/>
      <w:strike w:val="0"/>
      <w:color w:val="000000"/>
      <w:spacing w:val="0"/>
      <w:w w:val="100"/>
      <w:position w:val="0"/>
      <w:sz w:val="21"/>
      <w:szCs w:val="21"/>
      <w:u w:val="none"/>
      <w:shd w:val="clear" w:color="auto" w:fill="FFFFFF"/>
      <w:lang w:val="en-US"/>
    </w:rPr>
  </w:style>
  <w:style w:type="character" w:customStyle="1" w:styleId="2Exact">
    <w:name w:val="Основной текст (2) Exact"/>
    <w:rsid w:val="000D4A49"/>
    <w:rPr>
      <w:spacing w:val="-23"/>
      <w:sz w:val="14"/>
      <w:szCs w:val="14"/>
      <w:shd w:val="clear" w:color="auto" w:fill="FFFFFF"/>
    </w:rPr>
  </w:style>
  <w:style w:type="character" w:customStyle="1" w:styleId="3Exact">
    <w:name w:val="Основной текст (3) Exact"/>
    <w:link w:val="3f"/>
    <w:rsid w:val="000D4A49"/>
    <w:rPr>
      <w:b/>
      <w:bCs/>
      <w:spacing w:val="-12"/>
      <w:sz w:val="13"/>
      <w:szCs w:val="13"/>
      <w:shd w:val="clear" w:color="auto" w:fill="FFFFFF"/>
      <w:lang w:val="en-US"/>
    </w:rPr>
  </w:style>
  <w:style w:type="paragraph" w:customStyle="1" w:styleId="3f">
    <w:name w:val="Основной текст (3)"/>
    <w:basedOn w:val="a"/>
    <w:link w:val="3Exact"/>
    <w:rsid w:val="000D4A49"/>
    <w:pPr>
      <w:widowControl w:val="0"/>
      <w:shd w:val="clear" w:color="auto" w:fill="FFFFFF"/>
      <w:spacing w:after="0" w:line="0" w:lineRule="atLeast"/>
    </w:pPr>
    <w:rPr>
      <w:rFonts w:asciiTheme="minorHAnsi" w:eastAsiaTheme="minorHAnsi" w:hAnsiTheme="minorHAnsi" w:cstheme="minorBidi"/>
      <w:b/>
      <w:bCs/>
      <w:spacing w:val="-12"/>
      <w:sz w:val="13"/>
      <w:szCs w:val="13"/>
      <w:lang w:val="en-US"/>
    </w:rPr>
  </w:style>
  <w:style w:type="character" w:customStyle="1" w:styleId="TrebuchetMS8pt">
    <w:name w:val="Основной текст + Trebuchet MS;8 pt"/>
    <w:rsid w:val="000D4A49"/>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105pt">
    <w:name w:val="Основной текст + 10;5 pt;Курсив"/>
    <w:rsid w:val="000D4A49"/>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en-US"/>
    </w:rPr>
  </w:style>
  <w:style w:type="character" w:customStyle="1" w:styleId="95pt">
    <w:name w:val="Основной текст + 9;5 pt"/>
    <w:rsid w:val="000D4A49"/>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shd w:val="clear" w:color="auto" w:fill="FFFFFF"/>
      <w:lang w:val="ru-RU"/>
    </w:rPr>
  </w:style>
  <w:style w:type="character" w:customStyle="1" w:styleId="s2">
    <w:name w:val="s2"/>
    <w:rsid w:val="000D4A49"/>
  </w:style>
  <w:style w:type="character" w:customStyle="1" w:styleId="s3">
    <w:name w:val="s3"/>
    <w:rsid w:val="000D4A49"/>
  </w:style>
  <w:style w:type="character" w:customStyle="1" w:styleId="c18">
    <w:name w:val="c18"/>
    <w:rsid w:val="000D4A49"/>
  </w:style>
  <w:style w:type="paragraph" w:customStyle="1" w:styleId="c98">
    <w:name w:val="c98"/>
    <w:basedOn w:val="a"/>
    <w:rsid w:val="000D4A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f3">
    <w:name w:val="Заголовок №1_"/>
    <w:uiPriority w:val="99"/>
    <w:rsid w:val="000D4A49"/>
    <w:rPr>
      <w:rFonts w:ascii="Times New Roman" w:eastAsia="Times New Roman" w:hAnsi="Times New Roman" w:cs="Times New Roman"/>
      <w:b/>
      <w:bCs/>
      <w:sz w:val="28"/>
      <w:szCs w:val="28"/>
      <w:shd w:val="clear" w:color="auto" w:fill="FFFFFF"/>
    </w:rPr>
  </w:style>
  <w:style w:type="character" w:customStyle="1" w:styleId="affff2">
    <w:name w:val="Другое_"/>
    <w:link w:val="affff3"/>
    <w:rsid w:val="000D4A49"/>
    <w:rPr>
      <w:rFonts w:ascii="Times New Roman" w:eastAsia="Times New Roman" w:hAnsi="Times New Roman"/>
      <w:sz w:val="28"/>
      <w:szCs w:val="28"/>
      <w:shd w:val="clear" w:color="auto" w:fill="FFFFFF"/>
    </w:rPr>
  </w:style>
  <w:style w:type="paragraph" w:customStyle="1" w:styleId="affff3">
    <w:name w:val="Другое"/>
    <w:basedOn w:val="a"/>
    <w:link w:val="affff2"/>
    <w:rsid w:val="000D4A49"/>
    <w:pPr>
      <w:widowControl w:val="0"/>
      <w:shd w:val="clear" w:color="auto" w:fill="FFFFFF"/>
      <w:spacing w:after="0" w:line="240" w:lineRule="auto"/>
    </w:pPr>
    <w:rPr>
      <w:rFonts w:ascii="Times New Roman" w:eastAsia="Times New Roman" w:hAnsi="Times New Roman" w:cstheme="minorBidi"/>
      <w:sz w:val="28"/>
      <w:szCs w:val="28"/>
    </w:rPr>
  </w:style>
  <w:style w:type="character" w:customStyle="1" w:styleId="2f4">
    <w:name w:val="Колонтитул (2)_"/>
    <w:link w:val="2f5"/>
    <w:rsid w:val="000D4A49"/>
    <w:rPr>
      <w:rFonts w:ascii="Times New Roman" w:eastAsia="Times New Roman" w:hAnsi="Times New Roman"/>
      <w:shd w:val="clear" w:color="auto" w:fill="FFFFFF"/>
    </w:rPr>
  </w:style>
  <w:style w:type="paragraph" w:customStyle="1" w:styleId="2f5">
    <w:name w:val="Колонтитул (2)"/>
    <w:basedOn w:val="a"/>
    <w:link w:val="2f4"/>
    <w:rsid w:val="000D4A49"/>
    <w:pPr>
      <w:widowControl w:val="0"/>
      <w:shd w:val="clear" w:color="auto" w:fill="FFFFFF"/>
      <w:spacing w:after="0" w:line="240" w:lineRule="auto"/>
    </w:pPr>
    <w:rPr>
      <w:rFonts w:ascii="Times New Roman" w:eastAsia="Times New Roman" w:hAnsi="Times New Roman" w:cstheme="minorBidi"/>
    </w:rPr>
  </w:style>
  <w:style w:type="paragraph" w:customStyle="1" w:styleId="ParagraphStyle">
    <w:name w:val="Paragraph Style"/>
    <w:rsid w:val="000D4A49"/>
    <w:pPr>
      <w:suppressAutoHyphens/>
      <w:autoSpaceDE w:val="0"/>
      <w:spacing w:after="0" w:line="240" w:lineRule="auto"/>
    </w:pPr>
    <w:rPr>
      <w:rFonts w:ascii="Arial" w:eastAsia="Arial" w:hAnsi="Arial" w:cs="Arial"/>
      <w:sz w:val="24"/>
      <w:szCs w:val="24"/>
      <w:lang w:eastAsia="ar-SA"/>
    </w:rPr>
  </w:style>
  <w:style w:type="character" w:customStyle="1" w:styleId="3f0">
    <w:name w:val="Основной текст (3)_"/>
    <w:uiPriority w:val="99"/>
    <w:locked/>
    <w:rsid w:val="000D4A49"/>
    <w:rPr>
      <w:rFonts w:ascii="Times New Roman" w:hAnsi="Times New Roman" w:cs="Times New Roman"/>
      <w:sz w:val="32"/>
      <w:szCs w:val="32"/>
      <w:shd w:val="clear" w:color="auto" w:fill="FFFFFF"/>
    </w:rPr>
  </w:style>
  <w:style w:type="character" w:customStyle="1" w:styleId="NoSpacingChar">
    <w:name w:val="No Spacing Char"/>
    <w:link w:val="1a"/>
    <w:locked/>
    <w:rsid w:val="000D4A49"/>
    <w:rPr>
      <w:rFonts w:ascii="Calibri" w:eastAsia="Calibri" w:hAnsi="Calibri" w:cs="Times New Roman"/>
      <w:kern w:val="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ogopediya.com/" TargetMode="External"/><Relationship Id="rId18" Type="http://schemas.openxmlformats.org/officeDocument/2006/relationships/hyperlink" Target="http://logopediya.com/" TargetMode="External"/><Relationship Id="rId3" Type="http://schemas.openxmlformats.org/officeDocument/2006/relationships/settings" Target="settings.xml"/><Relationship Id="rId21" Type="http://schemas.openxmlformats.org/officeDocument/2006/relationships/hyperlink" Target="http://logopediya.com/" TargetMode="External"/><Relationship Id="rId7" Type="http://schemas.openxmlformats.org/officeDocument/2006/relationships/image" Target="media/image1.jpeg"/><Relationship Id="rId12" Type="http://schemas.openxmlformats.org/officeDocument/2006/relationships/hyperlink" Target="http://logopediya.com/" TargetMode="External"/><Relationship Id="rId17" Type="http://schemas.openxmlformats.org/officeDocument/2006/relationships/hyperlink" Target="http://logopediya.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logopediya.com/" TargetMode="External"/><Relationship Id="rId20" Type="http://schemas.openxmlformats.org/officeDocument/2006/relationships/hyperlink" Target="http://logopediya.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ogopediya.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logopediya.com/" TargetMode="External"/><Relationship Id="rId23" Type="http://schemas.openxmlformats.org/officeDocument/2006/relationships/hyperlink" Target="http://logopediya.com/" TargetMode="External"/><Relationship Id="rId10" Type="http://schemas.openxmlformats.org/officeDocument/2006/relationships/hyperlink" Target="http://logopediya.com/" TargetMode="External"/><Relationship Id="rId19" Type="http://schemas.openxmlformats.org/officeDocument/2006/relationships/hyperlink" Target="http://logopediya.com/" TargetMode="External"/><Relationship Id="rId4" Type="http://schemas.openxmlformats.org/officeDocument/2006/relationships/webSettings" Target="webSettings.xml"/><Relationship Id="rId9" Type="http://schemas.openxmlformats.org/officeDocument/2006/relationships/hyperlink" Target="http://logopediya.com/" TargetMode="External"/><Relationship Id="rId14" Type="http://schemas.openxmlformats.org/officeDocument/2006/relationships/hyperlink" Target="http://logopediya.com/" TargetMode="External"/><Relationship Id="rId22" Type="http://schemas.openxmlformats.org/officeDocument/2006/relationships/hyperlink" Target="http://logopediy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51</Pages>
  <Words>8067</Words>
  <Characters>45984</Characters>
  <Application>Microsoft Office Word</Application>
  <DocSecurity>0</DocSecurity>
  <Lines>383</Lines>
  <Paragraphs>107</Paragraphs>
  <ScaleCrop>false</ScaleCrop>
  <Company/>
  <LinksUpToDate>false</LinksUpToDate>
  <CharactersWithSpaces>53944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2025-01-09T08:13:00Z</dcterms:created>
  <dcterms:modified xsi:type="dcterms:W3CDTF">2025-01-09T08:55:00Z</dcterms:modified>
</cp:coreProperties>
</file>